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8C8F5B" w14:textId="7CEC3220" w:rsidR="00182D0C" w:rsidRPr="00D632EE" w:rsidRDefault="00182D0C" w:rsidP="002D1C4B">
      <w:pPr>
        <w:spacing w:before="224" w:line="240" w:lineRule="auto"/>
        <w:ind w:right="-1"/>
        <w:jc w:val="right"/>
        <w:rPr>
          <w:rFonts w:asciiTheme="majorHAnsi" w:eastAsia="Cambria" w:hAnsiTheme="majorHAnsi" w:cs="Cambria"/>
          <w:sz w:val="20"/>
          <w:szCs w:val="20"/>
          <w:lang w:val="en-US" w:eastAsia="it-IT" w:bidi="it-IT"/>
        </w:rPr>
      </w:pPr>
      <w:bookmarkStart w:id="0" w:name="_Hlk158812115"/>
      <w:r w:rsidRPr="00D632EE">
        <w:rPr>
          <w:rFonts w:asciiTheme="majorHAnsi" w:eastAsia="Cambria" w:hAnsiTheme="majorHAnsi" w:cs="Cambria"/>
          <w:sz w:val="20"/>
          <w:szCs w:val="20"/>
          <w:lang w:val="en-US" w:eastAsia="it-IT" w:bidi="it-IT"/>
        </w:rPr>
        <w:t xml:space="preserve">Al </w:t>
      </w:r>
      <w:r w:rsidR="00D632EE" w:rsidRPr="00D632EE">
        <w:rPr>
          <w:rFonts w:asciiTheme="majorHAnsi" w:eastAsia="Cambria" w:hAnsiTheme="majorHAnsi" w:cs="Cambria"/>
          <w:sz w:val="20"/>
          <w:szCs w:val="20"/>
          <w:lang w:val="en-US" w:eastAsia="it-IT" w:bidi="it-IT"/>
        </w:rPr>
        <w:t xml:space="preserve">RESPONSABILE </w:t>
      </w:r>
      <w:proofErr w:type="spellStart"/>
      <w:r w:rsidR="00D632EE" w:rsidRPr="00D632EE">
        <w:rPr>
          <w:rFonts w:asciiTheme="majorHAnsi" w:eastAsia="Cambria" w:hAnsiTheme="majorHAnsi" w:cs="Cambria"/>
          <w:sz w:val="20"/>
          <w:szCs w:val="20"/>
          <w:lang w:val="en-US" w:eastAsia="it-IT" w:bidi="it-IT"/>
        </w:rPr>
        <w:t>della</w:t>
      </w:r>
      <w:proofErr w:type="spellEnd"/>
      <w:r w:rsidR="00D632EE" w:rsidRPr="00D632EE">
        <w:rPr>
          <w:rFonts w:asciiTheme="majorHAnsi" w:eastAsia="Cambria" w:hAnsiTheme="majorHAnsi" w:cs="Cambria"/>
          <w:sz w:val="20"/>
          <w:szCs w:val="20"/>
          <w:lang w:val="en-US" w:eastAsia="it-IT" w:bidi="it-IT"/>
        </w:rPr>
        <w:t xml:space="preserve"> </w:t>
      </w:r>
      <w:r w:rsidR="008316C9" w:rsidRPr="00D632EE">
        <w:rPr>
          <w:rFonts w:asciiTheme="majorHAnsi" w:eastAsia="Cambria" w:hAnsiTheme="majorHAnsi" w:cs="Cambria"/>
          <w:sz w:val="20"/>
          <w:szCs w:val="20"/>
          <w:lang w:val="en-US" w:eastAsia="it-IT" w:bidi="it-IT"/>
        </w:rPr>
        <w:t>R</w:t>
      </w:r>
      <w:r w:rsidR="008316C9">
        <w:rPr>
          <w:rFonts w:asciiTheme="majorHAnsi" w:eastAsia="Cambria" w:hAnsiTheme="majorHAnsi" w:cs="Cambria"/>
          <w:sz w:val="20"/>
          <w:szCs w:val="20"/>
          <w:lang w:val="en-US" w:eastAsia="it-IT" w:bidi="it-IT"/>
        </w:rPr>
        <w:t>I</w:t>
      </w:r>
      <w:r w:rsidR="008316C9" w:rsidRPr="00D632EE">
        <w:rPr>
          <w:rFonts w:asciiTheme="majorHAnsi" w:eastAsia="Cambria" w:hAnsiTheme="majorHAnsi" w:cs="Cambria"/>
          <w:sz w:val="20"/>
          <w:szCs w:val="20"/>
          <w:lang w:val="en-US" w:eastAsia="it-IT" w:bidi="it-IT"/>
        </w:rPr>
        <w:t>CERCA</w:t>
      </w:r>
    </w:p>
    <w:p w14:paraId="1A2DCE85" w14:textId="5213F339" w:rsidR="00D632EE" w:rsidRPr="00D632EE" w:rsidRDefault="00D632EE" w:rsidP="002D1C4B">
      <w:pPr>
        <w:spacing w:before="224" w:line="240" w:lineRule="auto"/>
        <w:ind w:right="-1"/>
        <w:jc w:val="right"/>
        <w:rPr>
          <w:rFonts w:asciiTheme="majorHAnsi" w:eastAsia="Cambria" w:hAnsiTheme="majorHAnsi" w:cs="Cambria"/>
          <w:sz w:val="20"/>
          <w:szCs w:val="20"/>
          <w:lang w:val="en-US" w:eastAsia="it-IT" w:bidi="it-IT"/>
        </w:rPr>
      </w:pPr>
      <w:r w:rsidRPr="00D632EE">
        <w:rPr>
          <w:rFonts w:asciiTheme="majorHAnsi" w:eastAsia="Cambria" w:hAnsiTheme="majorHAnsi" w:cs="Cambria"/>
          <w:sz w:val="20"/>
          <w:szCs w:val="20"/>
          <w:lang w:val="en-US" w:eastAsia="it-IT" w:bidi="it-IT"/>
        </w:rPr>
        <w:t>prof./</w:t>
      </w:r>
      <w:proofErr w:type="spellStart"/>
      <w:r w:rsidRPr="00D632EE">
        <w:rPr>
          <w:rFonts w:asciiTheme="majorHAnsi" w:eastAsia="Cambria" w:hAnsiTheme="majorHAnsi" w:cs="Cambria"/>
          <w:sz w:val="20"/>
          <w:szCs w:val="20"/>
          <w:lang w:val="en-US" w:eastAsia="it-IT" w:bidi="it-IT"/>
        </w:rPr>
        <w:t>prof.ssa</w:t>
      </w:r>
      <w:proofErr w:type="spellEnd"/>
      <w:r w:rsidRPr="00D632EE">
        <w:rPr>
          <w:rFonts w:asciiTheme="majorHAnsi" w:eastAsia="Cambria" w:hAnsiTheme="majorHAnsi" w:cs="Cambria"/>
          <w:sz w:val="20"/>
          <w:szCs w:val="20"/>
          <w:lang w:val="en-US" w:eastAsia="it-IT" w:bidi="it-IT"/>
        </w:rPr>
        <w:t xml:space="preserve"> ……</w:t>
      </w:r>
      <w:r>
        <w:rPr>
          <w:rFonts w:asciiTheme="majorHAnsi" w:eastAsia="Cambria" w:hAnsiTheme="majorHAnsi" w:cs="Cambria"/>
          <w:sz w:val="20"/>
          <w:szCs w:val="20"/>
          <w:lang w:val="en-US" w:eastAsia="it-IT" w:bidi="it-IT"/>
        </w:rPr>
        <w:t>………</w:t>
      </w:r>
      <w:r w:rsidRPr="00D632EE">
        <w:rPr>
          <w:rFonts w:asciiTheme="majorHAnsi" w:eastAsia="Cambria" w:hAnsiTheme="majorHAnsi" w:cs="Cambria"/>
          <w:sz w:val="20"/>
          <w:szCs w:val="20"/>
          <w:lang w:val="en-US" w:eastAsia="it-IT" w:bidi="it-IT"/>
        </w:rPr>
        <w:t>………………………………………………………..</w:t>
      </w:r>
    </w:p>
    <w:p w14:paraId="5B648327" w14:textId="77777777" w:rsidR="00182D0C" w:rsidRPr="00D632EE" w:rsidRDefault="00182D0C" w:rsidP="002D1C4B">
      <w:pPr>
        <w:pStyle w:val="Corpotesto"/>
        <w:ind w:right="-1"/>
        <w:jc w:val="right"/>
        <w:rPr>
          <w:rFonts w:asciiTheme="majorHAnsi" w:hAnsiTheme="majorHAnsi"/>
          <w:sz w:val="20"/>
          <w:szCs w:val="20"/>
          <w:lang w:val="en-US"/>
        </w:rPr>
      </w:pPr>
      <w:proofErr w:type="spellStart"/>
      <w:r w:rsidRPr="00D632EE">
        <w:rPr>
          <w:rFonts w:asciiTheme="majorHAnsi" w:hAnsiTheme="majorHAnsi"/>
          <w:sz w:val="20"/>
          <w:szCs w:val="20"/>
          <w:lang w:val="en-US"/>
        </w:rPr>
        <w:t>Politecnico</w:t>
      </w:r>
      <w:proofErr w:type="spellEnd"/>
      <w:r w:rsidRPr="00D632EE">
        <w:rPr>
          <w:rFonts w:asciiTheme="majorHAnsi" w:hAnsiTheme="majorHAnsi"/>
          <w:sz w:val="20"/>
          <w:szCs w:val="20"/>
          <w:lang w:val="en-US"/>
        </w:rPr>
        <w:t xml:space="preserve"> di Milano</w:t>
      </w:r>
    </w:p>
    <w:p w14:paraId="295189FB" w14:textId="77777777" w:rsidR="00757140" w:rsidRDefault="00757140" w:rsidP="00757140">
      <w:pPr>
        <w:pStyle w:val="Corpotesto"/>
        <w:spacing w:before="7"/>
        <w:ind w:right="-1"/>
        <w:rPr>
          <w:rFonts w:asciiTheme="majorHAnsi" w:hAnsiTheme="majorHAnsi"/>
          <w:b/>
          <w:bCs/>
          <w:sz w:val="20"/>
          <w:szCs w:val="20"/>
          <w:lang w:val="en-US"/>
        </w:rPr>
      </w:pPr>
    </w:p>
    <w:p w14:paraId="38273295" w14:textId="77777777" w:rsidR="00757140" w:rsidRPr="00D632EE" w:rsidRDefault="00757140" w:rsidP="00757140">
      <w:pPr>
        <w:pStyle w:val="Corpotesto"/>
        <w:spacing w:before="7"/>
        <w:ind w:right="-1"/>
        <w:rPr>
          <w:rFonts w:asciiTheme="majorHAnsi" w:hAnsiTheme="majorHAnsi"/>
          <w:b/>
          <w:bCs/>
          <w:sz w:val="20"/>
          <w:szCs w:val="20"/>
          <w:lang w:val="en-US"/>
        </w:rPr>
      </w:pPr>
    </w:p>
    <w:p w14:paraId="7C6A5E9E" w14:textId="77777777" w:rsidR="0068288E" w:rsidRDefault="00182D0C" w:rsidP="00757140">
      <w:pPr>
        <w:pStyle w:val="Titolo1"/>
        <w:spacing w:before="101"/>
        <w:ind w:left="142" w:right="-1"/>
        <w:jc w:val="center"/>
        <w:rPr>
          <w:rFonts w:asciiTheme="majorHAnsi" w:hAnsiTheme="majorHAnsi"/>
          <w:sz w:val="20"/>
          <w:szCs w:val="20"/>
          <w:lang w:val="en-US"/>
        </w:rPr>
      </w:pPr>
      <w:r w:rsidRPr="00D632EE">
        <w:rPr>
          <w:rFonts w:asciiTheme="majorHAnsi" w:hAnsiTheme="majorHAnsi"/>
          <w:sz w:val="20"/>
          <w:szCs w:val="20"/>
          <w:lang w:val="en-US"/>
        </w:rPr>
        <w:t xml:space="preserve">NULLA OSTA </w:t>
      </w:r>
    </w:p>
    <w:p w14:paraId="6D97845C" w14:textId="50832BB3" w:rsidR="00182D0C" w:rsidRDefault="009317CE" w:rsidP="00757140">
      <w:pPr>
        <w:pStyle w:val="Titolo1"/>
        <w:spacing w:before="101"/>
        <w:ind w:left="142" w:right="-1"/>
        <w:jc w:val="center"/>
        <w:rPr>
          <w:rFonts w:asciiTheme="majorHAnsi" w:hAnsiTheme="majorHAnsi"/>
          <w:sz w:val="20"/>
          <w:szCs w:val="20"/>
          <w:lang w:val="en-US"/>
        </w:rPr>
      </w:pPr>
      <w:r w:rsidRPr="00D632EE">
        <w:rPr>
          <w:rFonts w:asciiTheme="majorHAnsi" w:hAnsiTheme="majorHAnsi"/>
          <w:sz w:val="20"/>
          <w:szCs w:val="20"/>
          <w:lang w:val="en-US"/>
        </w:rPr>
        <w:t xml:space="preserve">per </w:t>
      </w:r>
      <w:proofErr w:type="spellStart"/>
      <w:r w:rsidR="00D632EE" w:rsidRPr="00D632EE">
        <w:rPr>
          <w:rFonts w:asciiTheme="majorHAnsi" w:hAnsiTheme="majorHAnsi"/>
          <w:sz w:val="20"/>
          <w:szCs w:val="20"/>
          <w:lang w:val="en-US"/>
        </w:rPr>
        <w:t>Titolari</w:t>
      </w:r>
      <w:proofErr w:type="spellEnd"/>
      <w:r w:rsidR="00D632EE" w:rsidRPr="00D632EE">
        <w:rPr>
          <w:rFonts w:asciiTheme="majorHAnsi" w:hAnsiTheme="majorHAnsi"/>
          <w:sz w:val="20"/>
          <w:szCs w:val="20"/>
          <w:lang w:val="en-US"/>
        </w:rPr>
        <w:t xml:space="preserve"> </w:t>
      </w:r>
      <w:r w:rsidR="0068288E">
        <w:rPr>
          <w:rFonts w:asciiTheme="majorHAnsi" w:hAnsiTheme="majorHAnsi"/>
          <w:sz w:val="20"/>
          <w:szCs w:val="20"/>
          <w:lang w:val="en-US"/>
        </w:rPr>
        <w:t>di CONTRATTI di RICERCA</w:t>
      </w:r>
    </w:p>
    <w:p w14:paraId="5330650B" w14:textId="02A129DF" w:rsidR="007679C9" w:rsidRDefault="007679C9" w:rsidP="00757140">
      <w:pPr>
        <w:pStyle w:val="Titolo1"/>
        <w:spacing w:before="101"/>
        <w:ind w:left="142" w:right="-1"/>
        <w:jc w:val="center"/>
        <w:rPr>
          <w:rFonts w:asciiTheme="majorHAnsi" w:hAnsiTheme="majorHAnsi"/>
          <w:sz w:val="20"/>
          <w:szCs w:val="20"/>
          <w:lang w:val="en-US"/>
        </w:rPr>
      </w:pPr>
    </w:p>
    <w:p w14:paraId="7BCFFF70" w14:textId="77777777" w:rsidR="007679C9" w:rsidRPr="00D632EE" w:rsidRDefault="007679C9" w:rsidP="00757140">
      <w:pPr>
        <w:pStyle w:val="Titolo1"/>
        <w:spacing w:before="101"/>
        <w:ind w:left="142" w:right="-1"/>
        <w:jc w:val="center"/>
        <w:rPr>
          <w:rFonts w:asciiTheme="majorHAnsi" w:hAnsiTheme="majorHAnsi"/>
          <w:sz w:val="20"/>
          <w:szCs w:val="20"/>
          <w:lang w:val="en-US"/>
        </w:rPr>
      </w:pPr>
    </w:p>
    <w:p w14:paraId="7C8C75A9" w14:textId="77777777" w:rsidR="007679C9" w:rsidRDefault="007679C9" w:rsidP="007679C9">
      <w:pPr>
        <w:ind w:left="142"/>
        <w:rPr>
          <w:rFonts w:asciiTheme="majorHAnsi" w:hAnsiTheme="majorHAnsi"/>
          <w:b/>
          <w:sz w:val="18"/>
          <w:szCs w:val="18"/>
          <w:lang w:val="en-US"/>
        </w:rPr>
      </w:pPr>
      <w:r>
        <w:rPr>
          <w:rFonts w:asciiTheme="majorHAnsi" w:hAnsiTheme="majorHAnsi"/>
          <w:b/>
          <w:sz w:val="18"/>
          <w:szCs w:val="18"/>
          <w:lang w:val="en-US"/>
        </w:rPr>
        <w:t xml:space="preserve">OGGETTO: NULLA OSTA per lo </w:t>
      </w:r>
      <w:proofErr w:type="spellStart"/>
      <w:r>
        <w:rPr>
          <w:rFonts w:asciiTheme="majorHAnsi" w:hAnsiTheme="majorHAnsi"/>
          <w:b/>
          <w:sz w:val="18"/>
          <w:szCs w:val="18"/>
          <w:lang w:val="en-US"/>
        </w:rPr>
        <w:t>svolgimento</w:t>
      </w:r>
      <w:proofErr w:type="spellEnd"/>
      <w:r>
        <w:rPr>
          <w:rFonts w:asciiTheme="majorHAnsi" w:hAnsiTheme="majorHAnsi"/>
          <w:b/>
          <w:sz w:val="18"/>
          <w:szCs w:val="18"/>
          <w:lang w:val="en-US"/>
        </w:rPr>
        <w:t xml:space="preserve"> </w:t>
      </w:r>
      <w:proofErr w:type="spellStart"/>
      <w:r>
        <w:rPr>
          <w:rFonts w:asciiTheme="majorHAnsi" w:hAnsiTheme="majorHAnsi"/>
          <w:b/>
          <w:sz w:val="18"/>
          <w:szCs w:val="18"/>
          <w:lang w:val="en-US"/>
        </w:rPr>
        <w:t>dell’attività</w:t>
      </w:r>
      <w:proofErr w:type="spellEnd"/>
      <w:r>
        <w:rPr>
          <w:rFonts w:asciiTheme="majorHAnsi" w:hAnsiTheme="majorHAnsi"/>
          <w:b/>
          <w:sz w:val="18"/>
          <w:szCs w:val="18"/>
          <w:lang w:val="en-US"/>
        </w:rPr>
        <w:t xml:space="preserve"> di </w:t>
      </w:r>
      <w:proofErr w:type="spellStart"/>
      <w:r>
        <w:rPr>
          <w:rFonts w:asciiTheme="majorHAnsi" w:hAnsiTheme="majorHAnsi"/>
          <w:b/>
          <w:sz w:val="18"/>
          <w:szCs w:val="18"/>
          <w:lang w:val="en-US"/>
        </w:rPr>
        <w:t>supporto</w:t>
      </w:r>
      <w:proofErr w:type="spellEnd"/>
      <w:r>
        <w:rPr>
          <w:rFonts w:asciiTheme="majorHAnsi" w:hAnsiTheme="majorHAnsi"/>
          <w:b/>
          <w:sz w:val="18"/>
          <w:szCs w:val="18"/>
          <w:lang w:val="en-US"/>
        </w:rPr>
        <w:t xml:space="preserve"> </w:t>
      </w:r>
      <w:proofErr w:type="spellStart"/>
      <w:r>
        <w:rPr>
          <w:rFonts w:asciiTheme="majorHAnsi" w:hAnsiTheme="majorHAnsi"/>
          <w:b/>
          <w:sz w:val="18"/>
          <w:szCs w:val="18"/>
          <w:lang w:val="en-US"/>
        </w:rPr>
        <w:t>alla</w:t>
      </w:r>
      <w:proofErr w:type="spellEnd"/>
      <w:r>
        <w:rPr>
          <w:rFonts w:asciiTheme="majorHAnsi" w:hAnsiTheme="majorHAnsi"/>
          <w:b/>
          <w:sz w:val="18"/>
          <w:szCs w:val="18"/>
          <w:lang w:val="en-US"/>
        </w:rPr>
        <w:t xml:space="preserve"> </w:t>
      </w:r>
      <w:proofErr w:type="spellStart"/>
      <w:r>
        <w:rPr>
          <w:rFonts w:asciiTheme="majorHAnsi" w:hAnsiTheme="majorHAnsi"/>
          <w:b/>
          <w:sz w:val="18"/>
          <w:szCs w:val="18"/>
          <w:lang w:val="en-US"/>
        </w:rPr>
        <w:t>didattica</w:t>
      </w:r>
      <w:proofErr w:type="spellEnd"/>
    </w:p>
    <w:p w14:paraId="7E1ED86B" w14:textId="16B67053" w:rsidR="002D1C4B" w:rsidRDefault="002D1C4B" w:rsidP="002D1C4B">
      <w:pPr>
        <w:pStyle w:val="Corpotesto"/>
        <w:spacing w:before="7"/>
        <w:ind w:right="-1"/>
        <w:rPr>
          <w:rFonts w:asciiTheme="majorHAnsi" w:hAnsiTheme="majorHAnsi"/>
          <w:b/>
          <w:bCs/>
          <w:sz w:val="20"/>
          <w:szCs w:val="20"/>
          <w:lang w:val="en-US"/>
        </w:rPr>
      </w:pPr>
    </w:p>
    <w:p w14:paraId="2970CBE7" w14:textId="77777777" w:rsidR="00757140" w:rsidRPr="00D632EE" w:rsidRDefault="00757140" w:rsidP="002D1C4B">
      <w:pPr>
        <w:pStyle w:val="Corpotesto"/>
        <w:spacing w:before="7"/>
        <w:ind w:right="-1"/>
        <w:rPr>
          <w:rFonts w:asciiTheme="majorHAnsi" w:hAnsiTheme="majorHAnsi"/>
          <w:b/>
          <w:bCs/>
          <w:sz w:val="20"/>
          <w:szCs w:val="20"/>
          <w:lang w:val="en-US"/>
        </w:rPr>
      </w:pPr>
    </w:p>
    <w:p w14:paraId="52B1DF04" w14:textId="0E7AD51C" w:rsidR="00182D0C" w:rsidRPr="00D632EE" w:rsidRDefault="00182D0C" w:rsidP="00D632EE">
      <w:pPr>
        <w:pStyle w:val="Corpotesto"/>
        <w:spacing w:line="271" w:lineRule="auto"/>
        <w:ind w:left="112" w:right="-1"/>
        <w:jc w:val="both"/>
        <w:rPr>
          <w:rFonts w:asciiTheme="majorHAnsi" w:hAnsiTheme="majorHAnsi"/>
          <w:sz w:val="20"/>
          <w:szCs w:val="20"/>
          <w:lang w:val="en-US"/>
        </w:rPr>
      </w:pPr>
      <w:r w:rsidRPr="00D632EE">
        <w:rPr>
          <w:rFonts w:asciiTheme="majorHAnsi" w:hAnsiTheme="majorHAnsi"/>
          <w:sz w:val="20"/>
          <w:szCs w:val="20"/>
          <w:lang w:val="en-US"/>
        </w:rPr>
        <w:t>Il</w:t>
      </w:r>
      <w:r w:rsidR="002D1C4B" w:rsidRPr="00D632EE">
        <w:rPr>
          <w:rFonts w:asciiTheme="majorHAnsi" w:hAnsiTheme="majorHAnsi"/>
          <w:sz w:val="20"/>
          <w:szCs w:val="20"/>
          <w:lang w:val="en-US"/>
        </w:rPr>
        <w:t>/La</w:t>
      </w:r>
      <w:r w:rsidRPr="00D632EE">
        <w:rPr>
          <w:rFonts w:asciiTheme="majorHAnsi" w:hAnsiTheme="majorHAnsi"/>
          <w:sz w:val="20"/>
          <w:szCs w:val="20"/>
          <w:lang w:val="en-US"/>
        </w:rPr>
        <w:t xml:space="preserve"> </w:t>
      </w:r>
      <w:proofErr w:type="spellStart"/>
      <w:r w:rsidRPr="00D632EE">
        <w:rPr>
          <w:rFonts w:asciiTheme="majorHAnsi" w:hAnsiTheme="majorHAnsi"/>
          <w:sz w:val="20"/>
          <w:szCs w:val="20"/>
          <w:lang w:val="en-US"/>
        </w:rPr>
        <w:t>sottoscritto</w:t>
      </w:r>
      <w:proofErr w:type="spellEnd"/>
      <w:r w:rsidR="002D1C4B" w:rsidRPr="00D632EE">
        <w:rPr>
          <w:rFonts w:asciiTheme="majorHAnsi" w:hAnsiTheme="majorHAnsi"/>
          <w:sz w:val="20"/>
          <w:szCs w:val="20"/>
          <w:lang w:val="en-US"/>
        </w:rPr>
        <w:t>/a</w:t>
      </w:r>
      <w:r w:rsidR="00D632EE">
        <w:rPr>
          <w:rFonts w:asciiTheme="majorHAnsi" w:hAnsiTheme="majorHAnsi"/>
          <w:sz w:val="20"/>
          <w:szCs w:val="20"/>
          <w:lang w:val="en-US"/>
        </w:rPr>
        <w:t xml:space="preserve"> </w:t>
      </w:r>
      <w:r w:rsidRPr="00D632EE">
        <w:rPr>
          <w:rFonts w:asciiTheme="majorHAnsi" w:hAnsiTheme="majorHAnsi"/>
          <w:sz w:val="20"/>
          <w:szCs w:val="20"/>
          <w:lang w:val="en-US"/>
        </w:rPr>
        <w:t>……………………………………………………………………………………………………</w:t>
      </w:r>
      <w:r w:rsidR="009317CE" w:rsidRPr="00D632EE">
        <w:rPr>
          <w:rFonts w:asciiTheme="majorHAnsi" w:hAnsiTheme="majorHAnsi"/>
          <w:sz w:val="20"/>
          <w:szCs w:val="20"/>
          <w:lang w:val="en-US"/>
        </w:rPr>
        <w:t>……………………………………………..</w:t>
      </w:r>
      <w:r w:rsidRPr="00D632EE">
        <w:rPr>
          <w:rFonts w:asciiTheme="majorHAnsi" w:hAnsiTheme="majorHAnsi"/>
          <w:sz w:val="20"/>
          <w:szCs w:val="20"/>
          <w:lang w:val="en-US"/>
        </w:rPr>
        <w:t>……………</w:t>
      </w:r>
    </w:p>
    <w:p w14:paraId="5E0DABFE" w14:textId="188D230C" w:rsidR="00D632EE" w:rsidRDefault="00D632EE" w:rsidP="00D632EE">
      <w:pPr>
        <w:pStyle w:val="Corpotesto"/>
        <w:spacing w:line="271" w:lineRule="auto"/>
        <w:ind w:left="112" w:right="-1"/>
        <w:jc w:val="both"/>
        <w:rPr>
          <w:rFonts w:asciiTheme="majorHAnsi" w:hAnsiTheme="majorHAnsi"/>
          <w:sz w:val="20"/>
          <w:szCs w:val="20"/>
          <w:lang w:val="en-US"/>
        </w:rPr>
      </w:pPr>
      <w:proofErr w:type="spellStart"/>
      <w:r>
        <w:rPr>
          <w:rFonts w:asciiTheme="majorHAnsi" w:hAnsiTheme="majorHAnsi"/>
          <w:sz w:val="20"/>
          <w:szCs w:val="20"/>
          <w:lang w:val="en-US"/>
        </w:rPr>
        <w:t>titolare</w:t>
      </w:r>
      <w:proofErr w:type="spellEnd"/>
      <w:r w:rsidRPr="00D632EE">
        <w:rPr>
          <w:rFonts w:asciiTheme="majorHAnsi" w:hAnsiTheme="majorHAnsi"/>
          <w:sz w:val="20"/>
          <w:szCs w:val="20"/>
          <w:lang w:val="en-US"/>
        </w:rPr>
        <w:t xml:space="preserve"> </w:t>
      </w:r>
      <w:r w:rsidR="0068288E">
        <w:rPr>
          <w:rFonts w:asciiTheme="majorHAnsi" w:hAnsiTheme="majorHAnsi"/>
          <w:sz w:val="20"/>
          <w:szCs w:val="20"/>
          <w:lang w:val="en-US"/>
        </w:rPr>
        <w:t xml:space="preserve">del </w:t>
      </w:r>
      <w:r w:rsidR="008316C9">
        <w:rPr>
          <w:rFonts w:asciiTheme="majorHAnsi" w:hAnsiTheme="majorHAnsi"/>
          <w:sz w:val="20"/>
          <w:szCs w:val="20"/>
          <w:lang w:val="en-US"/>
        </w:rPr>
        <w:t xml:space="preserve">CONTRATTO </w:t>
      </w:r>
      <w:r w:rsidR="0068288E">
        <w:rPr>
          <w:rFonts w:asciiTheme="majorHAnsi" w:hAnsiTheme="majorHAnsi"/>
          <w:sz w:val="20"/>
          <w:szCs w:val="20"/>
          <w:lang w:val="en-US"/>
        </w:rPr>
        <w:t>di</w:t>
      </w:r>
      <w:r w:rsidRPr="00D632EE">
        <w:rPr>
          <w:rFonts w:asciiTheme="majorHAnsi" w:hAnsiTheme="majorHAnsi"/>
          <w:sz w:val="20"/>
          <w:szCs w:val="20"/>
          <w:lang w:val="en-US"/>
        </w:rPr>
        <w:t xml:space="preserve"> </w:t>
      </w:r>
      <w:r w:rsidR="008316C9" w:rsidRPr="00D632EE">
        <w:rPr>
          <w:rFonts w:asciiTheme="majorHAnsi" w:hAnsiTheme="majorHAnsi"/>
          <w:sz w:val="20"/>
          <w:szCs w:val="20"/>
          <w:lang w:val="en-US"/>
        </w:rPr>
        <w:t xml:space="preserve">RICERCA </w:t>
      </w:r>
      <w:r w:rsidRPr="00D632EE">
        <w:rPr>
          <w:rFonts w:asciiTheme="majorHAnsi" w:hAnsiTheme="majorHAnsi"/>
          <w:sz w:val="20"/>
          <w:szCs w:val="20"/>
          <w:lang w:val="en-US"/>
        </w:rPr>
        <w:t xml:space="preserve">per il </w:t>
      </w:r>
      <w:proofErr w:type="spellStart"/>
      <w:r w:rsidRPr="00D632EE">
        <w:rPr>
          <w:rFonts w:asciiTheme="majorHAnsi" w:hAnsiTheme="majorHAnsi"/>
          <w:sz w:val="20"/>
          <w:szCs w:val="20"/>
          <w:lang w:val="en-US"/>
        </w:rPr>
        <w:t>programma</w:t>
      </w:r>
      <w:proofErr w:type="spellEnd"/>
      <w:r w:rsidRPr="00D632EE">
        <w:rPr>
          <w:rFonts w:asciiTheme="majorHAnsi" w:hAnsiTheme="majorHAnsi"/>
          <w:sz w:val="20"/>
          <w:szCs w:val="20"/>
          <w:lang w:val="en-US"/>
        </w:rPr>
        <w:t xml:space="preserve"> </w:t>
      </w:r>
      <w:proofErr w:type="spellStart"/>
      <w:r w:rsidRPr="00D632EE">
        <w:rPr>
          <w:rFonts w:asciiTheme="majorHAnsi" w:hAnsiTheme="majorHAnsi"/>
          <w:sz w:val="20"/>
          <w:szCs w:val="20"/>
          <w:lang w:val="en-US"/>
        </w:rPr>
        <w:t>denominato</w:t>
      </w:r>
      <w:proofErr w:type="spellEnd"/>
      <w:r w:rsidRPr="00D632EE">
        <w:rPr>
          <w:rFonts w:asciiTheme="majorHAnsi" w:hAnsiTheme="majorHAnsi"/>
          <w:sz w:val="20"/>
          <w:szCs w:val="20"/>
          <w:lang w:val="en-US"/>
        </w:rPr>
        <w:t>:</w:t>
      </w:r>
    </w:p>
    <w:p w14:paraId="211B5B67" w14:textId="77777777" w:rsidR="00D632EE" w:rsidRPr="00D632EE" w:rsidRDefault="00D632EE" w:rsidP="00D632EE">
      <w:pPr>
        <w:pStyle w:val="Corpotesto"/>
        <w:spacing w:line="271" w:lineRule="auto"/>
        <w:ind w:left="112" w:right="-1"/>
        <w:jc w:val="both"/>
        <w:rPr>
          <w:rFonts w:asciiTheme="majorHAnsi" w:hAnsiTheme="majorHAnsi"/>
          <w:sz w:val="20"/>
          <w:szCs w:val="20"/>
          <w:lang w:val="en-US"/>
        </w:rPr>
      </w:pPr>
    </w:p>
    <w:p w14:paraId="4DF6F15B" w14:textId="6C3E745F" w:rsidR="00D632EE" w:rsidRPr="00D632EE" w:rsidRDefault="00D632EE" w:rsidP="00D632EE">
      <w:pPr>
        <w:pStyle w:val="Corpotesto"/>
        <w:spacing w:line="271" w:lineRule="auto"/>
        <w:ind w:right="-1"/>
        <w:jc w:val="both"/>
        <w:rPr>
          <w:rFonts w:asciiTheme="majorHAnsi" w:hAnsiTheme="majorHAnsi"/>
          <w:sz w:val="20"/>
          <w:szCs w:val="20"/>
          <w:lang w:val="en-US"/>
        </w:rPr>
      </w:pPr>
      <w:r w:rsidRPr="00D632EE">
        <w:rPr>
          <w:rFonts w:asciiTheme="majorHAnsi" w:hAnsiTheme="majorHAnsi"/>
          <w:sz w:val="20"/>
          <w:szCs w:val="20"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</w:t>
      </w:r>
    </w:p>
    <w:p w14:paraId="38259ADD" w14:textId="77777777" w:rsidR="00D632EE" w:rsidRDefault="00D632EE" w:rsidP="00D632EE">
      <w:pPr>
        <w:pStyle w:val="Corpotesto"/>
        <w:spacing w:line="271" w:lineRule="auto"/>
        <w:ind w:left="112" w:right="-1"/>
        <w:jc w:val="center"/>
        <w:rPr>
          <w:rFonts w:asciiTheme="majorHAnsi" w:hAnsiTheme="majorHAnsi"/>
          <w:sz w:val="20"/>
          <w:szCs w:val="20"/>
          <w:lang w:val="en-US"/>
        </w:rPr>
      </w:pPr>
    </w:p>
    <w:p w14:paraId="36D8BBCE" w14:textId="4023CABD" w:rsidR="00D632EE" w:rsidRPr="00D632EE" w:rsidRDefault="00D632EE" w:rsidP="00D632EE">
      <w:pPr>
        <w:pStyle w:val="Corpotesto"/>
        <w:spacing w:line="271" w:lineRule="auto"/>
        <w:ind w:left="112" w:right="-1"/>
        <w:jc w:val="center"/>
        <w:rPr>
          <w:rFonts w:asciiTheme="majorHAnsi" w:hAnsiTheme="majorHAnsi"/>
          <w:sz w:val="20"/>
          <w:szCs w:val="20"/>
          <w:lang w:val="en-US"/>
        </w:rPr>
      </w:pPr>
      <w:r w:rsidRPr="00D632EE">
        <w:rPr>
          <w:rFonts w:asciiTheme="majorHAnsi" w:hAnsiTheme="majorHAnsi"/>
          <w:sz w:val="20"/>
          <w:szCs w:val="20"/>
          <w:lang w:val="en-US"/>
        </w:rPr>
        <w:t>CHIEDE</w:t>
      </w:r>
    </w:p>
    <w:p w14:paraId="3BF4F9E6" w14:textId="77777777" w:rsidR="00D632EE" w:rsidRPr="00D632EE" w:rsidRDefault="00D632EE" w:rsidP="00D632EE">
      <w:pPr>
        <w:pStyle w:val="Corpotesto"/>
        <w:spacing w:line="271" w:lineRule="auto"/>
        <w:ind w:left="112" w:right="-1"/>
        <w:jc w:val="both"/>
        <w:rPr>
          <w:rFonts w:asciiTheme="majorHAnsi" w:hAnsiTheme="majorHAnsi"/>
          <w:sz w:val="20"/>
          <w:szCs w:val="20"/>
          <w:lang w:val="en-US"/>
        </w:rPr>
      </w:pPr>
    </w:p>
    <w:p w14:paraId="3815898F" w14:textId="251B9DBA" w:rsidR="00D632EE" w:rsidRDefault="00D632EE" w:rsidP="00D632EE">
      <w:pPr>
        <w:pStyle w:val="Corpotesto"/>
        <w:spacing w:line="271" w:lineRule="auto"/>
        <w:ind w:left="112" w:right="-1"/>
        <w:jc w:val="both"/>
        <w:rPr>
          <w:rFonts w:asciiTheme="majorHAnsi" w:hAnsiTheme="majorHAnsi"/>
          <w:sz w:val="20"/>
          <w:szCs w:val="20"/>
          <w:lang w:val="en-US"/>
        </w:rPr>
      </w:pPr>
      <w:proofErr w:type="spellStart"/>
      <w:r>
        <w:rPr>
          <w:rFonts w:asciiTheme="majorHAnsi" w:hAnsiTheme="majorHAnsi"/>
          <w:sz w:val="20"/>
          <w:szCs w:val="20"/>
          <w:lang w:val="en-US"/>
        </w:rPr>
        <w:t>l</w:t>
      </w:r>
      <w:r w:rsidRPr="00D632EE">
        <w:rPr>
          <w:rFonts w:asciiTheme="majorHAnsi" w:hAnsiTheme="majorHAnsi"/>
          <w:sz w:val="20"/>
          <w:szCs w:val="20"/>
          <w:lang w:val="en-US"/>
        </w:rPr>
        <w:t>’autorizzazione</w:t>
      </w:r>
      <w:proofErr w:type="spellEnd"/>
      <w:r w:rsidRPr="00D632EE">
        <w:rPr>
          <w:rFonts w:asciiTheme="majorHAnsi" w:hAnsiTheme="majorHAnsi"/>
          <w:sz w:val="20"/>
          <w:szCs w:val="20"/>
          <w:lang w:val="en-US"/>
        </w:rPr>
        <w:t xml:space="preserve"> a </w:t>
      </w:r>
      <w:proofErr w:type="spellStart"/>
      <w:r w:rsidRPr="00D632EE">
        <w:rPr>
          <w:rFonts w:asciiTheme="majorHAnsi" w:hAnsiTheme="majorHAnsi"/>
          <w:sz w:val="20"/>
          <w:szCs w:val="20"/>
          <w:lang w:val="en-US"/>
        </w:rPr>
        <w:t>svolgere</w:t>
      </w:r>
      <w:proofErr w:type="spellEnd"/>
      <w:r w:rsidRPr="00D632EE">
        <w:rPr>
          <w:rFonts w:asciiTheme="majorHAnsi" w:hAnsiTheme="majorHAnsi"/>
          <w:sz w:val="20"/>
          <w:szCs w:val="20"/>
          <w:lang w:val="en-US"/>
        </w:rPr>
        <w:t xml:space="preserve"> per il …………………….. </w:t>
      </w:r>
      <w:proofErr w:type="spellStart"/>
      <w:r w:rsidR="00751AA7">
        <w:rPr>
          <w:rFonts w:asciiTheme="majorHAnsi" w:hAnsiTheme="majorHAnsi"/>
          <w:sz w:val="20"/>
          <w:szCs w:val="20"/>
          <w:lang w:val="en-US"/>
        </w:rPr>
        <w:t>semestre</w:t>
      </w:r>
      <w:proofErr w:type="spellEnd"/>
      <w:r w:rsidR="00751AA7">
        <w:rPr>
          <w:rFonts w:asciiTheme="majorHAnsi" w:hAnsiTheme="majorHAnsi"/>
          <w:sz w:val="20"/>
          <w:szCs w:val="20"/>
          <w:lang w:val="en-US"/>
        </w:rPr>
        <w:t xml:space="preserve"> </w:t>
      </w:r>
      <w:proofErr w:type="spellStart"/>
      <w:r w:rsidRPr="00D632EE">
        <w:rPr>
          <w:rFonts w:asciiTheme="majorHAnsi" w:hAnsiTheme="majorHAnsi"/>
          <w:sz w:val="20"/>
          <w:szCs w:val="20"/>
          <w:lang w:val="en-US"/>
        </w:rPr>
        <w:t>dell’Anno</w:t>
      </w:r>
      <w:proofErr w:type="spellEnd"/>
      <w:r w:rsidRPr="00D632EE">
        <w:rPr>
          <w:rFonts w:asciiTheme="majorHAnsi" w:hAnsiTheme="majorHAnsi"/>
          <w:sz w:val="20"/>
          <w:szCs w:val="20"/>
          <w:lang w:val="en-US"/>
        </w:rPr>
        <w:t xml:space="preserve"> </w:t>
      </w:r>
      <w:proofErr w:type="spellStart"/>
      <w:r w:rsidRPr="00D632EE">
        <w:rPr>
          <w:rFonts w:asciiTheme="majorHAnsi" w:hAnsiTheme="majorHAnsi"/>
          <w:sz w:val="20"/>
          <w:szCs w:val="20"/>
          <w:lang w:val="en-US"/>
        </w:rPr>
        <w:t>Accademico</w:t>
      </w:r>
      <w:proofErr w:type="spellEnd"/>
      <w:r w:rsidRPr="00D632EE">
        <w:rPr>
          <w:rFonts w:asciiTheme="majorHAnsi" w:hAnsiTheme="majorHAnsi"/>
          <w:sz w:val="20"/>
          <w:szCs w:val="20"/>
          <w:lang w:val="en-US"/>
        </w:rPr>
        <w:t xml:space="preserve"> </w:t>
      </w:r>
      <w:r w:rsidRPr="00D632EE">
        <w:rPr>
          <w:rFonts w:asciiTheme="majorHAnsi" w:hAnsiTheme="majorHAnsi"/>
          <w:b/>
          <w:bCs/>
          <w:sz w:val="20"/>
          <w:szCs w:val="20"/>
          <w:lang w:val="en-US"/>
        </w:rPr>
        <w:t>2025/2026</w:t>
      </w:r>
      <w:r w:rsidRPr="00D632EE">
        <w:rPr>
          <w:rFonts w:asciiTheme="majorHAnsi" w:hAnsiTheme="majorHAnsi"/>
          <w:sz w:val="20"/>
          <w:szCs w:val="20"/>
          <w:lang w:val="en-US"/>
        </w:rPr>
        <w:t xml:space="preserve"> </w:t>
      </w:r>
      <w:proofErr w:type="spellStart"/>
      <w:r w:rsidRPr="00D632EE">
        <w:rPr>
          <w:rFonts w:asciiTheme="majorHAnsi" w:hAnsiTheme="majorHAnsi"/>
          <w:sz w:val="20"/>
          <w:szCs w:val="20"/>
          <w:lang w:val="en-US"/>
        </w:rPr>
        <w:t>attività</w:t>
      </w:r>
      <w:proofErr w:type="spellEnd"/>
      <w:r w:rsidRPr="00D632EE">
        <w:rPr>
          <w:rFonts w:asciiTheme="majorHAnsi" w:hAnsiTheme="majorHAnsi"/>
          <w:sz w:val="20"/>
          <w:szCs w:val="20"/>
          <w:lang w:val="en-US"/>
        </w:rPr>
        <w:t xml:space="preserve"> </w:t>
      </w:r>
      <w:proofErr w:type="spellStart"/>
      <w:r w:rsidRPr="00D632EE">
        <w:rPr>
          <w:rFonts w:asciiTheme="majorHAnsi" w:hAnsiTheme="majorHAnsi"/>
          <w:sz w:val="20"/>
          <w:szCs w:val="20"/>
          <w:lang w:val="en-US"/>
        </w:rPr>
        <w:t>retribuita</w:t>
      </w:r>
      <w:proofErr w:type="spellEnd"/>
      <w:r w:rsidRPr="00D632EE">
        <w:rPr>
          <w:rFonts w:asciiTheme="majorHAnsi" w:hAnsiTheme="majorHAnsi"/>
          <w:sz w:val="20"/>
          <w:szCs w:val="20"/>
          <w:lang w:val="en-US"/>
        </w:rPr>
        <w:t xml:space="preserve"> di </w:t>
      </w:r>
      <w:proofErr w:type="spellStart"/>
      <w:r w:rsidRPr="00D632EE">
        <w:rPr>
          <w:rFonts w:asciiTheme="majorHAnsi" w:hAnsiTheme="majorHAnsi"/>
          <w:sz w:val="20"/>
          <w:szCs w:val="20"/>
          <w:lang w:val="en-US"/>
        </w:rPr>
        <w:t>suppo</w:t>
      </w:r>
      <w:r>
        <w:rPr>
          <w:rFonts w:asciiTheme="majorHAnsi" w:hAnsiTheme="majorHAnsi"/>
          <w:sz w:val="20"/>
          <w:szCs w:val="20"/>
          <w:lang w:val="en-US"/>
        </w:rPr>
        <w:t>rto</w:t>
      </w:r>
      <w:proofErr w:type="spellEnd"/>
      <w:r w:rsidRPr="00D632EE">
        <w:rPr>
          <w:rFonts w:asciiTheme="majorHAnsi" w:hAnsiTheme="majorHAnsi"/>
          <w:sz w:val="20"/>
          <w:szCs w:val="20"/>
          <w:lang w:val="en-US"/>
        </w:rPr>
        <w:t xml:space="preserve"> </w:t>
      </w:r>
      <w:proofErr w:type="spellStart"/>
      <w:r w:rsidRPr="00D632EE">
        <w:rPr>
          <w:rFonts w:asciiTheme="majorHAnsi" w:hAnsiTheme="majorHAnsi"/>
          <w:sz w:val="20"/>
          <w:szCs w:val="20"/>
          <w:lang w:val="en-US"/>
        </w:rPr>
        <w:t>alla</w:t>
      </w:r>
      <w:proofErr w:type="spellEnd"/>
      <w:r w:rsidRPr="00D632EE">
        <w:rPr>
          <w:rFonts w:asciiTheme="majorHAnsi" w:hAnsiTheme="majorHAnsi"/>
          <w:sz w:val="20"/>
          <w:szCs w:val="20"/>
          <w:lang w:val="en-US"/>
        </w:rPr>
        <w:t xml:space="preserve"> </w:t>
      </w:r>
      <w:proofErr w:type="spellStart"/>
      <w:r w:rsidRPr="00D632EE">
        <w:rPr>
          <w:rFonts w:asciiTheme="majorHAnsi" w:hAnsiTheme="majorHAnsi"/>
          <w:sz w:val="20"/>
          <w:szCs w:val="20"/>
          <w:lang w:val="en-US"/>
        </w:rPr>
        <w:t>didattica</w:t>
      </w:r>
      <w:proofErr w:type="spellEnd"/>
      <w:r w:rsidRPr="00D632EE">
        <w:rPr>
          <w:rFonts w:asciiTheme="majorHAnsi" w:hAnsiTheme="majorHAnsi"/>
          <w:sz w:val="20"/>
          <w:szCs w:val="20"/>
          <w:lang w:val="en-US"/>
        </w:rPr>
        <w:t xml:space="preserve"> </w:t>
      </w:r>
      <w:r w:rsidR="0068288E">
        <w:rPr>
          <w:rFonts w:asciiTheme="majorHAnsi" w:hAnsiTheme="majorHAnsi"/>
          <w:sz w:val="20"/>
          <w:szCs w:val="20"/>
          <w:lang w:val="en-US"/>
        </w:rPr>
        <w:t xml:space="preserve">per </w:t>
      </w:r>
      <w:proofErr w:type="spellStart"/>
      <w:r w:rsidR="0068288E">
        <w:rPr>
          <w:rFonts w:asciiTheme="majorHAnsi" w:hAnsiTheme="majorHAnsi"/>
          <w:sz w:val="20"/>
          <w:szCs w:val="20"/>
          <w:lang w:val="en-US"/>
        </w:rPr>
        <w:t>l</w:t>
      </w:r>
      <w:r>
        <w:rPr>
          <w:rFonts w:asciiTheme="majorHAnsi" w:hAnsiTheme="majorHAnsi"/>
          <w:sz w:val="20"/>
          <w:szCs w:val="20"/>
          <w:lang w:val="en-US"/>
        </w:rPr>
        <w:t>’insegnamento</w:t>
      </w:r>
      <w:proofErr w:type="spellEnd"/>
      <w:r w:rsidRPr="00D632EE">
        <w:rPr>
          <w:rFonts w:asciiTheme="majorHAnsi" w:hAnsiTheme="majorHAnsi"/>
          <w:sz w:val="20"/>
          <w:szCs w:val="20"/>
          <w:lang w:val="en-US"/>
        </w:rPr>
        <w:t>:</w:t>
      </w:r>
    </w:p>
    <w:p w14:paraId="6BC1F6CF" w14:textId="77777777" w:rsidR="00D632EE" w:rsidRPr="00D632EE" w:rsidRDefault="00D632EE" w:rsidP="00D632EE">
      <w:pPr>
        <w:pStyle w:val="Corpotesto"/>
        <w:spacing w:line="271" w:lineRule="auto"/>
        <w:ind w:left="112" w:right="-1"/>
        <w:jc w:val="both"/>
        <w:rPr>
          <w:rFonts w:asciiTheme="majorHAnsi" w:hAnsiTheme="majorHAnsi"/>
          <w:sz w:val="20"/>
          <w:szCs w:val="20"/>
          <w:lang w:val="en-US"/>
        </w:rPr>
      </w:pPr>
    </w:p>
    <w:p w14:paraId="31501318" w14:textId="66FA42E4" w:rsidR="00D632EE" w:rsidRPr="00D632EE" w:rsidRDefault="00D632EE" w:rsidP="00D632EE">
      <w:pPr>
        <w:pStyle w:val="Corpotesto"/>
        <w:spacing w:line="271" w:lineRule="auto"/>
        <w:ind w:left="112" w:right="-1"/>
        <w:jc w:val="both"/>
        <w:rPr>
          <w:rFonts w:asciiTheme="majorHAnsi" w:hAnsiTheme="majorHAnsi"/>
          <w:sz w:val="20"/>
          <w:szCs w:val="20"/>
          <w:lang w:val="en-US"/>
        </w:rPr>
      </w:pPr>
      <w:r w:rsidRPr="00D632EE">
        <w:rPr>
          <w:rFonts w:asciiTheme="majorHAnsi" w:hAnsiTheme="majorHAnsi"/>
          <w:sz w:val="20"/>
          <w:szCs w:val="20"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Theme="majorHAnsi" w:hAnsiTheme="majorHAnsi"/>
          <w:sz w:val="20"/>
          <w:szCs w:val="20"/>
          <w:lang w:val="en-US"/>
        </w:rPr>
        <w:t>…</w:t>
      </w:r>
    </w:p>
    <w:p w14:paraId="638BD904" w14:textId="5680F391" w:rsidR="00D632EE" w:rsidRPr="00D632EE" w:rsidRDefault="00D632EE" w:rsidP="00D632EE">
      <w:pPr>
        <w:pStyle w:val="Corpotesto"/>
        <w:spacing w:line="271" w:lineRule="auto"/>
        <w:ind w:right="-1"/>
        <w:jc w:val="both"/>
        <w:rPr>
          <w:rFonts w:asciiTheme="majorHAnsi" w:hAnsiTheme="majorHAnsi"/>
          <w:sz w:val="20"/>
          <w:szCs w:val="20"/>
          <w:lang w:val="en-US"/>
        </w:rPr>
      </w:pPr>
      <w:r>
        <w:rPr>
          <w:rFonts w:asciiTheme="majorHAnsi" w:hAnsiTheme="majorHAnsi"/>
          <w:sz w:val="20"/>
          <w:szCs w:val="20"/>
          <w:lang w:val="en-US"/>
        </w:rPr>
        <w:t>i</w:t>
      </w:r>
      <w:r w:rsidRPr="00D632EE">
        <w:rPr>
          <w:rFonts w:asciiTheme="majorHAnsi" w:hAnsiTheme="majorHAnsi"/>
          <w:sz w:val="20"/>
          <w:szCs w:val="20"/>
          <w:lang w:val="en-US"/>
        </w:rPr>
        <w:t>l cui TITOLARE è il</w:t>
      </w:r>
      <w:r>
        <w:rPr>
          <w:rFonts w:asciiTheme="majorHAnsi" w:hAnsiTheme="majorHAnsi"/>
          <w:sz w:val="20"/>
          <w:szCs w:val="20"/>
          <w:lang w:val="en-US"/>
        </w:rPr>
        <w:t>/la</w:t>
      </w:r>
      <w:r w:rsidRPr="00D632EE">
        <w:rPr>
          <w:rFonts w:asciiTheme="majorHAnsi" w:hAnsiTheme="majorHAnsi"/>
          <w:sz w:val="20"/>
          <w:szCs w:val="20"/>
          <w:lang w:val="en-US"/>
        </w:rPr>
        <w:t xml:space="preserve"> prof./</w:t>
      </w:r>
      <w:proofErr w:type="spellStart"/>
      <w:r w:rsidRPr="00D632EE">
        <w:rPr>
          <w:rFonts w:asciiTheme="majorHAnsi" w:hAnsiTheme="majorHAnsi"/>
          <w:sz w:val="20"/>
          <w:szCs w:val="20"/>
          <w:lang w:val="en-US"/>
        </w:rPr>
        <w:t>prof.ssa</w:t>
      </w:r>
      <w:proofErr w:type="spellEnd"/>
      <w:r w:rsidRPr="00D632EE">
        <w:rPr>
          <w:rFonts w:asciiTheme="majorHAnsi" w:hAnsiTheme="majorHAnsi"/>
          <w:sz w:val="20"/>
          <w:szCs w:val="20"/>
          <w:lang w:val="en-US"/>
        </w:rPr>
        <w:t>: ……………………………………………………………………………………………………………………………………………………………</w:t>
      </w:r>
      <w:r>
        <w:rPr>
          <w:rFonts w:asciiTheme="majorHAnsi" w:hAnsiTheme="majorHAnsi"/>
          <w:sz w:val="20"/>
          <w:szCs w:val="20"/>
          <w:lang w:val="en-US"/>
        </w:rPr>
        <w:t>…………………………………………</w:t>
      </w:r>
    </w:p>
    <w:p w14:paraId="50FC48BE" w14:textId="797F87AC" w:rsidR="00D632EE" w:rsidRPr="00D632EE" w:rsidRDefault="00D632EE" w:rsidP="00D632EE">
      <w:pPr>
        <w:pStyle w:val="Corpotesto"/>
        <w:spacing w:line="271" w:lineRule="auto"/>
        <w:ind w:left="112" w:right="-1"/>
        <w:jc w:val="both"/>
        <w:rPr>
          <w:rFonts w:asciiTheme="majorHAnsi" w:hAnsiTheme="majorHAnsi"/>
          <w:sz w:val="20"/>
          <w:szCs w:val="20"/>
          <w:lang w:val="en-US"/>
        </w:rPr>
      </w:pPr>
    </w:p>
    <w:p w14:paraId="2C84CBD8" w14:textId="0717088E" w:rsidR="00D632EE" w:rsidRPr="00D632EE" w:rsidRDefault="00D632EE" w:rsidP="00D632EE">
      <w:pPr>
        <w:pStyle w:val="Corpotesto"/>
        <w:spacing w:line="271" w:lineRule="auto"/>
        <w:ind w:right="-1"/>
        <w:jc w:val="both"/>
        <w:rPr>
          <w:rFonts w:asciiTheme="majorHAnsi" w:hAnsiTheme="majorHAnsi"/>
          <w:sz w:val="20"/>
          <w:szCs w:val="20"/>
          <w:lang w:val="en-US"/>
        </w:rPr>
      </w:pPr>
      <w:r>
        <w:rPr>
          <w:rFonts w:asciiTheme="majorHAnsi" w:hAnsiTheme="majorHAnsi"/>
          <w:sz w:val="20"/>
          <w:szCs w:val="20"/>
          <w:lang w:val="en-US"/>
        </w:rPr>
        <w:t>p</w:t>
      </w:r>
      <w:r w:rsidRPr="00D632EE">
        <w:rPr>
          <w:rFonts w:asciiTheme="majorHAnsi" w:hAnsiTheme="majorHAnsi"/>
          <w:sz w:val="20"/>
          <w:szCs w:val="20"/>
          <w:lang w:val="en-US"/>
        </w:rPr>
        <w:t xml:space="preserve">er un </w:t>
      </w:r>
      <w:proofErr w:type="spellStart"/>
      <w:r w:rsidRPr="00D632EE">
        <w:rPr>
          <w:rFonts w:asciiTheme="majorHAnsi" w:hAnsiTheme="majorHAnsi"/>
          <w:sz w:val="20"/>
          <w:szCs w:val="20"/>
          <w:lang w:val="en-US"/>
        </w:rPr>
        <w:t>numero</w:t>
      </w:r>
      <w:proofErr w:type="spellEnd"/>
      <w:r w:rsidRPr="00D632EE">
        <w:rPr>
          <w:rFonts w:asciiTheme="majorHAnsi" w:hAnsiTheme="majorHAnsi"/>
          <w:sz w:val="20"/>
          <w:szCs w:val="20"/>
          <w:lang w:val="en-US"/>
        </w:rPr>
        <w:t xml:space="preserve"> </w:t>
      </w:r>
      <w:proofErr w:type="spellStart"/>
      <w:r>
        <w:rPr>
          <w:rFonts w:asciiTheme="majorHAnsi" w:hAnsiTheme="majorHAnsi"/>
          <w:sz w:val="20"/>
          <w:szCs w:val="20"/>
          <w:lang w:val="en-US"/>
        </w:rPr>
        <w:t>m</w:t>
      </w:r>
      <w:r w:rsidRPr="00D632EE">
        <w:rPr>
          <w:rFonts w:asciiTheme="majorHAnsi" w:hAnsiTheme="majorHAnsi"/>
          <w:sz w:val="20"/>
          <w:szCs w:val="20"/>
          <w:lang w:val="en-US"/>
        </w:rPr>
        <w:t>assimo</w:t>
      </w:r>
      <w:proofErr w:type="spellEnd"/>
      <w:r w:rsidRPr="00D632EE">
        <w:rPr>
          <w:rFonts w:asciiTheme="majorHAnsi" w:hAnsiTheme="majorHAnsi"/>
          <w:sz w:val="20"/>
          <w:szCs w:val="20"/>
          <w:lang w:val="en-US"/>
        </w:rPr>
        <w:t xml:space="preserve"> di ore: …………………………………………………………………………………………..</w:t>
      </w:r>
    </w:p>
    <w:p w14:paraId="6A0FCD91" w14:textId="7B4E2304" w:rsidR="00182D0C" w:rsidRPr="00D632EE" w:rsidRDefault="00182D0C" w:rsidP="00D632EE">
      <w:pPr>
        <w:pStyle w:val="Corpotesto"/>
        <w:spacing w:line="271" w:lineRule="auto"/>
        <w:ind w:right="-1"/>
        <w:jc w:val="both"/>
        <w:rPr>
          <w:rFonts w:asciiTheme="majorHAnsi" w:hAnsiTheme="majorHAnsi"/>
          <w:sz w:val="20"/>
          <w:szCs w:val="20"/>
          <w:lang w:val="en-US"/>
        </w:rPr>
      </w:pPr>
    </w:p>
    <w:p w14:paraId="3F9F6951" w14:textId="006171A4" w:rsidR="00182D0C" w:rsidRPr="00D632EE" w:rsidRDefault="009317CE" w:rsidP="00D632EE">
      <w:pPr>
        <w:pStyle w:val="Corpotesto"/>
        <w:spacing w:line="271" w:lineRule="auto"/>
        <w:ind w:right="-1"/>
        <w:jc w:val="both"/>
        <w:rPr>
          <w:rFonts w:asciiTheme="majorHAnsi" w:hAnsiTheme="majorHAnsi"/>
          <w:sz w:val="20"/>
          <w:szCs w:val="20"/>
          <w:lang w:val="en-US"/>
        </w:rPr>
      </w:pPr>
      <w:r w:rsidRPr="00D632EE">
        <w:rPr>
          <w:rFonts w:asciiTheme="majorHAnsi" w:hAnsiTheme="majorHAnsi"/>
          <w:sz w:val="20"/>
          <w:szCs w:val="20"/>
          <w:lang w:val="en-US"/>
        </w:rPr>
        <w:t>Milano, ……………………..</w:t>
      </w:r>
    </w:p>
    <w:p w14:paraId="267B2474" w14:textId="118DFB35" w:rsidR="00182D0C" w:rsidRPr="00D632EE" w:rsidRDefault="0023074E" w:rsidP="00D632EE">
      <w:pPr>
        <w:pStyle w:val="Corpotesto"/>
        <w:spacing w:line="271" w:lineRule="auto"/>
        <w:ind w:right="-1"/>
        <w:jc w:val="center"/>
        <w:rPr>
          <w:rFonts w:asciiTheme="majorHAnsi" w:hAnsiTheme="majorHAnsi"/>
          <w:sz w:val="20"/>
          <w:szCs w:val="20"/>
          <w:lang w:val="en-US"/>
        </w:rPr>
      </w:pPr>
      <w:r>
        <w:rPr>
          <w:rFonts w:asciiTheme="majorHAnsi" w:hAnsiTheme="majorHAnsi"/>
          <w:sz w:val="20"/>
          <w:szCs w:val="20"/>
          <w:lang w:val="en-US"/>
        </w:rPr>
        <w:t>i</w:t>
      </w:r>
      <w:r w:rsidR="009317CE" w:rsidRPr="00D632EE">
        <w:rPr>
          <w:rFonts w:asciiTheme="majorHAnsi" w:hAnsiTheme="majorHAnsi"/>
          <w:sz w:val="20"/>
          <w:szCs w:val="20"/>
          <w:lang w:val="en-US"/>
        </w:rPr>
        <w:t xml:space="preserve">n </w:t>
      </w:r>
      <w:proofErr w:type="spellStart"/>
      <w:r>
        <w:rPr>
          <w:rFonts w:asciiTheme="majorHAnsi" w:hAnsiTheme="majorHAnsi"/>
          <w:sz w:val="20"/>
          <w:szCs w:val="20"/>
          <w:lang w:val="en-US"/>
        </w:rPr>
        <w:t>f</w:t>
      </w:r>
      <w:r w:rsidR="009317CE" w:rsidRPr="00D632EE">
        <w:rPr>
          <w:rFonts w:asciiTheme="majorHAnsi" w:hAnsiTheme="majorHAnsi"/>
          <w:sz w:val="20"/>
          <w:szCs w:val="20"/>
          <w:lang w:val="en-US"/>
        </w:rPr>
        <w:t>ede</w:t>
      </w:r>
      <w:proofErr w:type="spellEnd"/>
    </w:p>
    <w:p w14:paraId="5701EB77" w14:textId="77777777" w:rsidR="002D1C4B" w:rsidRPr="00D632EE" w:rsidRDefault="002D1C4B" w:rsidP="00D632EE">
      <w:pPr>
        <w:pStyle w:val="Corpotesto"/>
        <w:spacing w:line="271" w:lineRule="auto"/>
        <w:ind w:right="-1"/>
        <w:jc w:val="center"/>
        <w:rPr>
          <w:rFonts w:asciiTheme="majorHAnsi" w:hAnsiTheme="majorHAnsi"/>
          <w:sz w:val="20"/>
          <w:szCs w:val="20"/>
          <w:lang w:val="en-US"/>
        </w:rPr>
      </w:pPr>
    </w:p>
    <w:p w14:paraId="691CFC70" w14:textId="420D4D89" w:rsidR="00182D0C" w:rsidRPr="00D632EE" w:rsidRDefault="009317CE" w:rsidP="00D632EE">
      <w:pPr>
        <w:pStyle w:val="Corpotesto"/>
        <w:spacing w:line="271" w:lineRule="auto"/>
        <w:ind w:right="-1"/>
        <w:jc w:val="center"/>
        <w:rPr>
          <w:rFonts w:asciiTheme="majorHAnsi" w:hAnsiTheme="majorHAnsi"/>
          <w:sz w:val="20"/>
          <w:szCs w:val="20"/>
          <w:lang w:val="en-US"/>
        </w:rPr>
      </w:pPr>
      <w:proofErr w:type="spellStart"/>
      <w:r w:rsidRPr="00D632EE">
        <w:rPr>
          <w:rFonts w:asciiTheme="majorHAnsi" w:hAnsiTheme="majorHAnsi"/>
          <w:sz w:val="20"/>
          <w:szCs w:val="20"/>
          <w:lang w:val="en-US"/>
        </w:rPr>
        <w:t>Firma</w:t>
      </w:r>
      <w:proofErr w:type="spellEnd"/>
      <w:r w:rsidRPr="00D632EE">
        <w:rPr>
          <w:rFonts w:asciiTheme="majorHAnsi" w:hAnsiTheme="majorHAnsi"/>
          <w:sz w:val="20"/>
          <w:szCs w:val="20"/>
          <w:lang w:val="en-US"/>
        </w:rPr>
        <w:t>, ………………………………………………..</w:t>
      </w:r>
    </w:p>
    <w:p w14:paraId="2347B9B3" w14:textId="77777777" w:rsidR="002D1C4B" w:rsidRPr="00D632EE" w:rsidRDefault="002D1C4B" w:rsidP="00D632EE">
      <w:pPr>
        <w:pStyle w:val="Corpotesto"/>
        <w:spacing w:before="101" w:line="271" w:lineRule="auto"/>
        <w:ind w:left="6066" w:right="-1"/>
        <w:jc w:val="center"/>
        <w:rPr>
          <w:rFonts w:asciiTheme="majorHAnsi" w:hAnsiTheme="majorHAnsi"/>
          <w:sz w:val="20"/>
          <w:szCs w:val="20"/>
          <w:lang w:val="en-US"/>
        </w:rPr>
      </w:pPr>
    </w:p>
    <w:p w14:paraId="05700817" w14:textId="77777777" w:rsidR="002D1C4B" w:rsidRPr="00D632EE" w:rsidRDefault="002D1C4B" w:rsidP="00D632EE">
      <w:pPr>
        <w:pStyle w:val="Corpotesto"/>
        <w:spacing w:before="101" w:line="271" w:lineRule="auto"/>
        <w:ind w:left="6066" w:right="-1"/>
        <w:jc w:val="center"/>
        <w:rPr>
          <w:rFonts w:asciiTheme="majorHAnsi" w:hAnsiTheme="majorHAnsi"/>
          <w:sz w:val="20"/>
          <w:szCs w:val="20"/>
          <w:lang w:val="en-US"/>
        </w:rPr>
      </w:pPr>
    </w:p>
    <w:p w14:paraId="27954F4F" w14:textId="3EB837AC" w:rsidR="009317CE" w:rsidRPr="00D632EE" w:rsidRDefault="009317CE" w:rsidP="00D632EE">
      <w:pPr>
        <w:pStyle w:val="Corpotesto"/>
        <w:spacing w:before="101" w:line="271" w:lineRule="auto"/>
        <w:ind w:right="-1"/>
        <w:jc w:val="center"/>
        <w:rPr>
          <w:rFonts w:asciiTheme="majorHAnsi" w:hAnsiTheme="majorHAnsi"/>
          <w:sz w:val="20"/>
          <w:szCs w:val="20"/>
          <w:lang w:val="en-US"/>
        </w:rPr>
      </w:pPr>
      <w:r w:rsidRPr="00D632EE">
        <w:rPr>
          <w:rFonts w:asciiTheme="majorHAnsi" w:hAnsiTheme="majorHAnsi"/>
          <w:sz w:val="20"/>
          <w:szCs w:val="20"/>
          <w:lang w:val="en-US"/>
        </w:rPr>
        <w:t>V</w:t>
      </w:r>
      <w:r w:rsidR="002D1C4B" w:rsidRPr="00D632EE">
        <w:rPr>
          <w:rFonts w:asciiTheme="majorHAnsi" w:hAnsiTheme="majorHAnsi"/>
          <w:sz w:val="20"/>
          <w:szCs w:val="20"/>
          <w:lang w:val="en-US"/>
        </w:rPr>
        <w:t>ISTO</w:t>
      </w:r>
      <w:r w:rsidRPr="00D632EE">
        <w:rPr>
          <w:rFonts w:asciiTheme="majorHAnsi" w:hAnsiTheme="majorHAnsi"/>
          <w:sz w:val="20"/>
          <w:szCs w:val="20"/>
          <w:lang w:val="en-US"/>
        </w:rPr>
        <w:t xml:space="preserve">, </w:t>
      </w:r>
      <w:proofErr w:type="spellStart"/>
      <w:r w:rsidR="00751AA7" w:rsidRPr="00D632EE">
        <w:rPr>
          <w:rFonts w:asciiTheme="majorHAnsi" w:hAnsiTheme="majorHAnsi"/>
          <w:sz w:val="20"/>
          <w:szCs w:val="20"/>
          <w:lang w:val="en-US"/>
        </w:rPr>
        <w:t>si</w:t>
      </w:r>
      <w:proofErr w:type="spellEnd"/>
      <w:r w:rsidR="00751AA7" w:rsidRPr="00D632EE">
        <w:rPr>
          <w:rFonts w:asciiTheme="majorHAnsi" w:hAnsiTheme="majorHAnsi"/>
          <w:sz w:val="20"/>
          <w:szCs w:val="20"/>
          <w:lang w:val="en-US"/>
        </w:rPr>
        <w:t xml:space="preserve"> </w:t>
      </w:r>
      <w:proofErr w:type="spellStart"/>
      <w:r w:rsidR="00751AA7" w:rsidRPr="00D632EE">
        <w:rPr>
          <w:rFonts w:asciiTheme="majorHAnsi" w:hAnsiTheme="majorHAnsi"/>
          <w:sz w:val="20"/>
          <w:szCs w:val="20"/>
          <w:lang w:val="en-US"/>
        </w:rPr>
        <w:t>autorizza</w:t>
      </w:r>
      <w:proofErr w:type="spellEnd"/>
    </w:p>
    <w:p w14:paraId="26105215" w14:textId="3100780E" w:rsidR="009317CE" w:rsidRPr="00D632EE" w:rsidRDefault="002B13B3" w:rsidP="00D632EE">
      <w:pPr>
        <w:pStyle w:val="Corpotesto"/>
        <w:spacing w:line="271" w:lineRule="auto"/>
        <w:ind w:right="-1"/>
        <w:jc w:val="center"/>
        <w:rPr>
          <w:rFonts w:asciiTheme="majorHAnsi" w:hAnsiTheme="majorHAnsi"/>
          <w:sz w:val="20"/>
          <w:szCs w:val="20"/>
          <w:lang w:val="en-US"/>
        </w:rPr>
      </w:pPr>
      <w:r>
        <w:rPr>
          <w:rFonts w:asciiTheme="majorHAnsi" w:hAnsiTheme="majorHAnsi"/>
          <w:sz w:val="20"/>
          <w:szCs w:val="20"/>
          <w:lang w:val="en-US"/>
        </w:rPr>
        <w:t>i</w:t>
      </w:r>
      <w:r w:rsidR="00D632EE" w:rsidRPr="00D632EE">
        <w:rPr>
          <w:rFonts w:asciiTheme="majorHAnsi" w:hAnsiTheme="majorHAnsi"/>
          <w:sz w:val="20"/>
          <w:szCs w:val="20"/>
          <w:lang w:val="en-US"/>
        </w:rPr>
        <w:t xml:space="preserve">l RESPONSABILE </w:t>
      </w:r>
      <w:proofErr w:type="spellStart"/>
      <w:r w:rsidR="00D632EE" w:rsidRPr="00D632EE">
        <w:rPr>
          <w:rFonts w:asciiTheme="majorHAnsi" w:hAnsiTheme="majorHAnsi"/>
          <w:sz w:val="20"/>
          <w:szCs w:val="20"/>
          <w:lang w:val="en-US"/>
        </w:rPr>
        <w:t>della</w:t>
      </w:r>
      <w:proofErr w:type="spellEnd"/>
      <w:r w:rsidR="00D632EE" w:rsidRPr="00D632EE">
        <w:rPr>
          <w:rFonts w:asciiTheme="majorHAnsi" w:hAnsiTheme="majorHAnsi"/>
          <w:sz w:val="20"/>
          <w:szCs w:val="20"/>
          <w:lang w:val="en-US"/>
        </w:rPr>
        <w:t xml:space="preserve"> RICERCA</w:t>
      </w:r>
    </w:p>
    <w:p w14:paraId="507BF7A6" w14:textId="6969A00F" w:rsidR="00182D0C" w:rsidRPr="00D632EE" w:rsidRDefault="00182D0C" w:rsidP="00D632EE">
      <w:pPr>
        <w:pStyle w:val="Corpotesto"/>
        <w:spacing w:line="271" w:lineRule="auto"/>
        <w:jc w:val="center"/>
        <w:rPr>
          <w:rFonts w:asciiTheme="majorHAnsi" w:hAnsiTheme="majorHAnsi"/>
          <w:sz w:val="20"/>
          <w:szCs w:val="20"/>
          <w:lang w:val="en-US"/>
        </w:rPr>
      </w:pPr>
    </w:p>
    <w:p w14:paraId="0FCDE622" w14:textId="42CDD0E2" w:rsidR="000438EC" w:rsidRPr="00D632EE" w:rsidRDefault="002D1C4B" w:rsidP="00D632EE">
      <w:pPr>
        <w:pStyle w:val="Corpotesto"/>
        <w:spacing w:line="271" w:lineRule="auto"/>
        <w:jc w:val="center"/>
        <w:rPr>
          <w:rFonts w:asciiTheme="majorHAnsi" w:hAnsiTheme="majorHAnsi"/>
          <w:sz w:val="20"/>
          <w:szCs w:val="20"/>
          <w:lang w:val="en-US"/>
        </w:rPr>
      </w:pPr>
      <w:r w:rsidRPr="00D632EE">
        <w:rPr>
          <w:rFonts w:asciiTheme="majorHAnsi" w:hAnsiTheme="majorHAnsi"/>
          <w:sz w:val="20"/>
          <w:szCs w:val="20"/>
          <w:lang w:val="en-US"/>
        </w:rPr>
        <w:t>………………………………………….</w:t>
      </w:r>
      <w:bookmarkEnd w:id="0"/>
    </w:p>
    <w:sectPr w:rsidR="000438EC" w:rsidRPr="00D632EE" w:rsidSect="00D4749A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8" w:right="1134" w:bottom="1134" w:left="1134" w:header="652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20BD2E" w14:textId="77777777" w:rsidR="00FA454A" w:rsidRDefault="00FA454A" w:rsidP="00A93F9D">
      <w:pPr>
        <w:spacing w:after="0" w:line="240" w:lineRule="auto"/>
      </w:pPr>
      <w:r>
        <w:separator/>
      </w:r>
    </w:p>
  </w:endnote>
  <w:endnote w:type="continuationSeparator" w:id="0">
    <w:p w14:paraId="41CE3FC7" w14:textId="77777777" w:rsidR="00FA454A" w:rsidRDefault="00FA454A" w:rsidP="00A93F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rope">
    <w:altName w:val="Calibri"/>
    <w:charset w:val="00"/>
    <w:family w:val="auto"/>
    <w:pitch w:val="variable"/>
    <w:sig w:usb0="A00002BF" w:usb1="5000206B" w:usb2="00000000" w:usb3="00000000" w:csb0="0000019F" w:csb1="00000000"/>
    <w:embedRegular r:id="rId1" w:fontKey="{2EDCB827-3CDE-4D82-B6A4-CCEE2C703045}"/>
    <w:embedBold r:id="rId2" w:fontKey="{31300867-2CD6-4C22-81C2-CCEE085BEABE}"/>
  </w:font>
  <w:font w:name="Frank Ruhl Libre">
    <w:altName w:val="Arial"/>
    <w:charset w:val="00"/>
    <w:family w:val="auto"/>
    <w:pitch w:val="variable"/>
    <w:sig w:usb0="A00008EF" w:usb1="4001205B" w:usb2="00000008" w:usb3="00000000" w:csb0="000000B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79A13" w14:textId="0A92C6B3" w:rsidR="00B068CB" w:rsidRPr="00D4749A" w:rsidRDefault="00B068CB" w:rsidP="00B068CB">
    <w:pPr>
      <w:rPr>
        <w:sz w:val="16"/>
        <w:szCs w:val="16"/>
      </w:rPr>
    </w:pPr>
  </w:p>
  <w:p w14:paraId="1D8A729D" w14:textId="6E69F220" w:rsidR="00D4749A" w:rsidRPr="00BD5C1F" w:rsidRDefault="0023074E" w:rsidP="00D4749A">
    <w:pPr>
      <w:pStyle w:val="Intestazione"/>
      <w:tabs>
        <w:tab w:val="clear" w:pos="4819"/>
        <w:tab w:val="clear" w:pos="9638"/>
        <w:tab w:val="left" w:pos="7721"/>
      </w:tabs>
      <w:rPr>
        <w:rFonts w:ascii="Manrope" w:hAnsi="Manrope" w:cstheme="majorHAnsi"/>
        <w:color w:val="102C53" w:themeColor="accent1"/>
        <w:sz w:val="16"/>
        <w:szCs w:val="16"/>
      </w:rPr>
    </w:pPr>
    <w:sdt>
      <w:sdtPr>
        <w:id w:val="-1106490974"/>
        <w:docPartObj>
          <w:docPartGallery w:val="Page Numbers (Bottom of Page)"/>
          <w:docPartUnique/>
        </w:docPartObj>
      </w:sdtPr>
      <w:sdtEndPr>
        <w:rPr>
          <w:rFonts w:ascii="Manrope" w:hAnsi="Manrope" w:cstheme="majorHAnsi"/>
          <w:color w:val="102C53" w:themeColor="accent1"/>
          <w:sz w:val="16"/>
          <w:szCs w:val="16"/>
        </w:rPr>
      </w:sdtEndPr>
      <w:sdtContent>
        <w:r w:rsidR="00BD5C1F" w:rsidRPr="00BD5C1F">
          <w:rPr>
            <w:rFonts w:ascii="Manrope" w:hAnsi="Manrope" w:cstheme="majorHAnsi"/>
            <w:color w:val="102C53" w:themeColor="accent1"/>
            <w:sz w:val="16"/>
            <w:szCs w:val="16"/>
          </w:rPr>
          <w:t>DICA_BANDO DI SELEZIONE_01_202</w:t>
        </w:r>
        <w:r w:rsidR="00B01F29">
          <w:rPr>
            <w:rFonts w:ascii="Manrope" w:hAnsi="Manrope" w:cstheme="majorHAnsi"/>
            <w:color w:val="102C53" w:themeColor="accent1"/>
            <w:sz w:val="16"/>
            <w:szCs w:val="16"/>
          </w:rPr>
          <w:t>5</w:t>
        </w:r>
        <w:r w:rsidR="00BD5C1F" w:rsidRPr="00BD5C1F">
          <w:rPr>
            <w:rFonts w:ascii="Manrope" w:hAnsi="Manrope" w:cstheme="majorHAnsi"/>
            <w:color w:val="102C53" w:themeColor="accent1"/>
            <w:sz w:val="16"/>
            <w:szCs w:val="16"/>
          </w:rPr>
          <w:t>/202</w:t>
        </w:r>
        <w:r w:rsidR="00B01F29">
          <w:rPr>
            <w:rFonts w:ascii="Manrope" w:hAnsi="Manrope" w:cstheme="majorHAnsi"/>
            <w:color w:val="102C53" w:themeColor="accent1"/>
            <w:sz w:val="16"/>
            <w:szCs w:val="16"/>
          </w:rPr>
          <w:t>6</w:t>
        </w:r>
        <w:r w:rsidR="00BD5C1F">
          <w:rPr>
            <w:rFonts w:ascii="Manrope" w:hAnsi="Manrope" w:cstheme="majorHAnsi"/>
            <w:color w:val="102C53" w:themeColor="accent1"/>
            <w:sz w:val="16"/>
            <w:szCs w:val="16"/>
          </w:rPr>
          <w:t xml:space="preserve"> </w:t>
        </w:r>
      </w:sdtContent>
    </w:sdt>
    <w:r w:rsidR="00D4749A">
      <w:rPr>
        <w:rFonts w:ascii="Manrope" w:hAnsi="Manrope" w:cstheme="majorHAnsi"/>
        <w:color w:val="102C53" w:themeColor="accent1"/>
        <w:sz w:val="16"/>
        <w:szCs w:val="16"/>
      </w:rPr>
      <w:tab/>
    </w:r>
    <w:r w:rsidR="00D4749A">
      <w:rPr>
        <w:rFonts w:ascii="Manrope" w:hAnsi="Manrope" w:cstheme="majorHAnsi"/>
        <w:color w:val="102C53" w:themeColor="accent1"/>
        <w:sz w:val="16"/>
        <w:szCs w:val="16"/>
      </w:rPr>
      <w:tab/>
    </w:r>
    <w:r w:rsidR="00D4749A">
      <w:rPr>
        <w:rFonts w:ascii="Manrope" w:hAnsi="Manrope" w:cstheme="majorHAnsi"/>
        <w:color w:val="102C53" w:themeColor="accent1"/>
        <w:sz w:val="16"/>
        <w:szCs w:val="16"/>
      </w:rPr>
      <w:tab/>
    </w:r>
    <w:r w:rsidR="00D4749A" w:rsidRPr="00D4749A">
      <w:rPr>
        <w:rFonts w:ascii="Manrope" w:hAnsi="Manrope" w:cstheme="majorHAnsi"/>
        <w:color w:val="102C53" w:themeColor="accent1"/>
        <w:sz w:val="16"/>
        <w:szCs w:val="16"/>
      </w:rPr>
      <w:fldChar w:fldCharType="begin"/>
    </w:r>
    <w:r w:rsidR="00D4749A" w:rsidRPr="00D4749A">
      <w:rPr>
        <w:rFonts w:ascii="Manrope" w:hAnsi="Manrope" w:cstheme="majorHAnsi"/>
        <w:color w:val="102C53" w:themeColor="accent1"/>
        <w:sz w:val="16"/>
        <w:szCs w:val="16"/>
      </w:rPr>
      <w:instrText>PAGE   \* MERGEFORMAT</w:instrText>
    </w:r>
    <w:r w:rsidR="00D4749A" w:rsidRPr="00D4749A">
      <w:rPr>
        <w:rFonts w:ascii="Manrope" w:hAnsi="Manrope" w:cstheme="majorHAnsi"/>
        <w:color w:val="102C53" w:themeColor="accent1"/>
        <w:sz w:val="16"/>
        <w:szCs w:val="16"/>
      </w:rPr>
      <w:fldChar w:fldCharType="separate"/>
    </w:r>
    <w:r w:rsidR="00D4749A" w:rsidRPr="00D4749A">
      <w:rPr>
        <w:rFonts w:ascii="Manrope" w:hAnsi="Manrope" w:cstheme="majorHAnsi"/>
        <w:color w:val="102C53" w:themeColor="accent1"/>
        <w:sz w:val="16"/>
        <w:szCs w:val="16"/>
      </w:rPr>
      <w:t>1</w:t>
    </w:r>
    <w:r w:rsidR="00D4749A" w:rsidRPr="00D4749A">
      <w:rPr>
        <w:rFonts w:ascii="Manrope" w:hAnsi="Manrope" w:cstheme="majorHAnsi"/>
        <w:color w:val="102C53" w:themeColor="accent1"/>
        <w:sz w:val="16"/>
        <w:szCs w:val="16"/>
      </w:rPr>
      <w:fldChar w:fldCharType="end"/>
    </w:r>
  </w:p>
  <w:p w14:paraId="6AC0969E" w14:textId="77777777" w:rsidR="00546E4F" w:rsidRDefault="00546E4F"/>
  <w:p w14:paraId="08CC5474" w14:textId="77777777" w:rsidR="00546E4F" w:rsidRDefault="00546E4F"/>
  <w:p w14:paraId="49B4A494" w14:textId="77777777" w:rsidR="00DB63D2" w:rsidRDefault="00DB63D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79F45" w14:textId="3278C122" w:rsidR="00C45008" w:rsidRDefault="00C45008" w:rsidP="00A93CA4">
    <w:pPr>
      <w:pStyle w:val="spazio20"/>
    </w:pPr>
  </w:p>
  <w:p w14:paraId="73D71B96" w14:textId="4A468BB6" w:rsidR="000B645F" w:rsidRDefault="000B645F" w:rsidP="000B645F">
    <w:pPr>
      <w:pStyle w:val="FooterSX"/>
      <w:rPr>
        <w:rStyle w:val="bold"/>
      </w:rPr>
    </w:pPr>
    <w:r w:rsidRPr="00170CD5">
      <w:rPr>
        <w:rStyle w:val="bold"/>
      </w:rPr>
      <w:t xml:space="preserve">Dipartimento </w:t>
    </w:r>
    <w:r w:rsidR="002B28FD">
      <w:rPr>
        <w:rStyle w:val="bold"/>
      </w:rPr>
      <w:t>di Ingegneria Civile e Ambientale</w:t>
    </w:r>
  </w:p>
  <w:p w14:paraId="5EEC7673" w14:textId="79915D96" w:rsidR="00B535F6" w:rsidRPr="002F3687" w:rsidRDefault="002F3687" w:rsidP="00736234">
    <w:pPr>
      <w:pStyle w:val="Footer"/>
      <w:rPr>
        <w:b/>
        <w:bCs/>
      </w:rPr>
    </w:pPr>
    <w:r w:rsidRPr="005A72D6">
      <w:t>Piazza</w:t>
    </w:r>
    <w:r w:rsidRPr="00F57487">
      <w:t xml:space="preserve"> </w:t>
    </w:r>
    <w:r w:rsidRPr="007523DF">
      <w:t>Leonardo d</w:t>
    </w:r>
    <w:r w:rsidR="006E38C9">
      <w:t>a</w:t>
    </w:r>
    <w:r w:rsidRPr="007523DF">
      <w:t xml:space="preserve"> Vinci, 32 - 20133 Milano</w:t>
    </w:r>
    <w:r>
      <w:tab/>
      <w:t>www.</w:t>
    </w:r>
    <w:r w:rsidR="002B28FD">
      <w:t>dica.</w:t>
    </w:r>
    <w:r>
      <w:t>polimi.it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5F8F2C" w14:textId="77777777" w:rsidR="00FA454A" w:rsidRDefault="00FA454A" w:rsidP="00A93F9D">
      <w:pPr>
        <w:spacing w:after="0" w:line="240" w:lineRule="auto"/>
      </w:pPr>
      <w:r>
        <w:separator/>
      </w:r>
    </w:p>
  </w:footnote>
  <w:footnote w:type="continuationSeparator" w:id="0">
    <w:p w14:paraId="07770EFD" w14:textId="77777777" w:rsidR="00FA454A" w:rsidRDefault="00FA454A" w:rsidP="00A93F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28"/>
    </w:tblGrid>
    <w:tr w:rsidR="00164DC9" w14:paraId="0CB5DD10" w14:textId="77777777" w:rsidTr="00164DC9">
      <w:tc>
        <w:tcPr>
          <w:tcW w:w="9628" w:type="dxa"/>
        </w:tcPr>
        <w:p w14:paraId="04B0C658" w14:textId="518B7452" w:rsidR="00164DC9" w:rsidRDefault="00164DC9" w:rsidP="00164DC9">
          <w:pPr>
            <w:pStyle w:val="Body"/>
          </w:pPr>
          <w:r>
            <w:rPr>
              <w:noProof/>
            </w:rPr>
            <w:drawing>
              <wp:inline distT="0" distB="0" distL="0" distR="0" wp14:anchorId="6DFA3CD6" wp14:editId="33FCCFC9">
                <wp:extent cx="1728000" cy="576000"/>
                <wp:effectExtent l="0" t="0" r="5715" b="0"/>
                <wp:docPr id="7" name="Immagin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57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4964CC14" w14:textId="00DBCBEC" w:rsidR="00164DC9" w:rsidRDefault="00164DC9" w:rsidP="00164DC9">
    <w:pPr>
      <w:pStyle w:val="Body"/>
    </w:pPr>
  </w:p>
  <w:p w14:paraId="245EF2D7" w14:textId="6996F9C5" w:rsidR="00164DC9" w:rsidRDefault="00164DC9">
    <w:pPr>
      <w:pStyle w:val="Intestazione"/>
    </w:pPr>
  </w:p>
  <w:p w14:paraId="5FF8E856" w14:textId="77777777" w:rsidR="00164DC9" w:rsidRDefault="00164DC9">
    <w:pPr>
      <w:pStyle w:val="Intestazione"/>
    </w:pPr>
  </w:p>
  <w:p w14:paraId="1D9E6D18" w14:textId="77777777" w:rsidR="00546E4F" w:rsidRDefault="00546E4F"/>
  <w:p w14:paraId="47E3E11B" w14:textId="77777777" w:rsidR="00546E4F" w:rsidRDefault="00546E4F"/>
  <w:p w14:paraId="2E417ED4" w14:textId="77777777" w:rsidR="00DB63D2" w:rsidRDefault="00DB63D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28"/>
    </w:tblGrid>
    <w:tr w:rsidR="00164DC9" w14:paraId="6BC97110" w14:textId="77777777" w:rsidTr="00164DC9">
      <w:tc>
        <w:tcPr>
          <w:tcW w:w="9628" w:type="dxa"/>
        </w:tcPr>
        <w:p w14:paraId="3E7363D3" w14:textId="0D0DA785" w:rsidR="00164DC9" w:rsidRDefault="00164DC9" w:rsidP="00164DC9">
          <w:pPr>
            <w:pStyle w:val="Body"/>
          </w:pPr>
          <w:r>
            <w:rPr>
              <w:noProof/>
            </w:rPr>
            <w:drawing>
              <wp:inline distT="0" distB="0" distL="0" distR="0" wp14:anchorId="5FE052C9" wp14:editId="3E7BFAF3">
                <wp:extent cx="1728000" cy="576000"/>
                <wp:effectExtent l="0" t="0" r="5715" b="0"/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57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03D0B5E7" w14:textId="10B5FB60" w:rsidR="009A7113" w:rsidRPr="009A7113" w:rsidRDefault="005752D3" w:rsidP="009A7113">
    <w:pPr>
      <w:pStyle w:val="Intestazione"/>
      <w:tabs>
        <w:tab w:val="clear" w:pos="4819"/>
        <w:tab w:val="center" w:pos="4678"/>
      </w:tabs>
      <w:jc w:val="right"/>
      <w:rPr>
        <w:rFonts w:asciiTheme="majorHAnsi" w:hAnsiTheme="majorHAnsi"/>
        <w:sz w:val="20"/>
        <w:szCs w:val="20"/>
      </w:rPr>
    </w:pPr>
    <w:r>
      <w:rPr>
        <w:lang w:val="en-US"/>
      </w:rPr>
      <w:t>DICA</w:t>
    </w:r>
    <w:r w:rsidR="00802521">
      <w:rPr>
        <w:lang w:val="en-US"/>
      </w:rPr>
      <w:t>_01_</w:t>
    </w:r>
    <w:r>
      <w:rPr>
        <w:lang w:val="en-US"/>
      </w:rPr>
      <w:t>2025/2026_all.</w:t>
    </w:r>
    <w:r w:rsidR="0068288E">
      <w:rPr>
        <w:lang w:val="en-US"/>
      </w:rPr>
      <w:t>6</w:t>
    </w:r>
  </w:p>
  <w:p w14:paraId="6954C396" w14:textId="77777777" w:rsidR="00164DC9" w:rsidRDefault="00164DC9" w:rsidP="00164DC9">
    <w:pPr>
      <w:pStyle w:val="Body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4ADAE45C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/>
        <w:b w:val="0"/>
        <w:sz w:val="22"/>
        <w:szCs w:val="22"/>
      </w:rPr>
    </w:lvl>
  </w:abstractNum>
  <w:abstractNum w:abstractNumId="1" w15:restartNumberingAfterBreak="0">
    <w:nsid w:val="00000003"/>
    <w:multiLevelType w:val="singleLevel"/>
    <w:tmpl w:val="00000003"/>
    <w:name w:val="WW8Num9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trike w:val="0"/>
        <w:dstrike w:val="0"/>
        <w:sz w:val="20"/>
        <w:szCs w:val="20"/>
        <w:u w:val="none"/>
      </w:rPr>
    </w:lvl>
  </w:abstractNum>
  <w:abstractNum w:abstractNumId="2" w15:restartNumberingAfterBreak="0">
    <w:nsid w:val="00000005"/>
    <w:multiLevelType w:val="singleLevel"/>
    <w:tmpl w:val="00000005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/>
        <w:sz w:val="22"/>
        <w:szCs w:val="22"/>
      </w:rPr>
    </w:lvl>
  </w:abstractNum>
  <w:abstractNum w:abstractNumId="3" w15:restartNumberingAfterBreak="0">
    <w:nsid w:val="00000008"/>
    <w:multiLevelType w:val="singleLevel"/>
    <w:tmpl w:val="00000008"/>
    <w:name w:val="WW8Num38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Times New Roman" w:hint="default"/>
        <w:sz w:val="22"/>
        <w:szCs w:val="22"/>
      </w:rPr>
    </w:lvl>
  </w:abstractNum>
  <w:abstractNum w:abstractNumId="4" w15:restartNumberingAfterBreak="0">
    <w:nsid w:val="00000009"/>
    <w:multiLevelType w:val="multilevel"/>
    <w:tmpl w:val="0000000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 w15:restartNumberingAfterBreak="0">
    <w:nsid w:val="081835F6"/>
    <w:multiLevelType w:val="hybridMultilevel"/>
    <w:tmpl w:val="765C211C"/>
    <w:lvl w:ilvl="0" w:tplc="E984F83A">
      <w:start w:val="5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E917FE8"/>
    <w:multiLevelType w:val="hybridMultilevel"/>
    <w:tmpl w:val="73F6136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745000"/>
    <w:multiLevelType w:val="hybridMultilevel"/>
    <w:tmpl w:val="C420A6BA"/>
    <w:lvl w:ilvl="0" w:tplc="CE0655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08073D"/>
    <w:multiLevelType w:val="hybridMultilevel"/>
    <w:tmpl w:val="1546A648"/>
    <w:lvl w:ilvl="0" w:tplc="ADBECA00">
      <w:start w:val="1"/>
      <w:numFmt w:val="decimal"/>
      <w:pStyle w:val="ELENCOol"/>
      <w:lvlText w:val="%1."/>
      <w:lvlJc w:val="left"/>
      <w:pPr>
        <w:ind w:left="720" w:hanging="360"/>
      </w:pPr>
      <w:rPr>
        <w:rFonts w:hint="default"/>
      </w:rPr>
    </w:lvl>
    <w:lvl w:ilvl="1" w:tplc="BF8A80BC">
      <w:start w:val="1"/>
      <w:numFmt w:val="bullet"/>
      <w:pStyle w:val="ELENCOul2livello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167BA6"/>
    <w:multiLevelType w:val="hybridMultilevel"/>
    <w:tmpl w:val="A14ECC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747E33"/>
    <w:multiLevelType w:val="hybridMultilevel"/>
    <w:tmpl w:val="95F423BE"/>
    <w:lvl w:ilvl="0" w:tplc="04100017">
      <w:start w:val="1"/>
      <w:numFmt w:val="lowerLetter"/>
      <w:lvlText w:val="%1)"/>
      <w:lvlJc w:val="left"/>
      <w:pPr>
        <w:ind w:left="757" w:hanging="360"/>
      </w:pPr>
    </w:lvl>
    <w:lvl w:ilvl="1" w:tplc="04100019" w:tentative="1">
      <w:start w:val="1"/>
      <w:numFmt w:val="lowerLetter"/>
      <w:lvlText w:val="%2."/>
      <w:lvlJc w:val="left"/>
      <w:pPr>
        <w:ind w:left="1477" w:hanging="360"/>
      </w:pPr>
    </w:lvl>
    <w:lvl w:ilvl="2" w:tplc="0410001B" w:tentative="1">
      <w:start w:val="1"/>
      <w:numFmt w:val="lowerRoman"/>
      <w:lvlText w:val="%3."/>
      <w:lvlJc w:val="right"/>
      <w:pPr>
        <w:ind w:left="2197" w:hanging="180"/>
      </w:pPr>
    </w:lvl>
    <w:lvl w:ilvl="3" w:tplc="0410000F" w:tentative="1">
      <w:start w:val="1"/>
      <w:numFmt w:val="decimal"/>
      <w:lvlText w:val="%4."/>
      <w:lvlJc w:val="left"/>
      <w:pPr>
        <w:ind w:left="2917" w:hanging="360"/>
      </w:pPr>
    </w:lvl>
    <w:lvl w:ilvl="4" w:tplc="04100019" w:tentative="1">
      <w:start w:val="1"/>
      <w:numFmt w:val="lowerLetter"/>
      <w:lvlText w:val="%5."/>
      <w:lvlJc w:val="left"/>
      <w:pPr>
        <w:ind w:left="3637" w:hanging="360"/>
      </w:pPr>
    </w:lvl>
    <w:lvl w:ilvl="5" w:tplc="0410001B" w:tentative="1">
      <w:start w:val="1"/>
      <w:numFmt w:val="lowerRoman"/>
      <w:lvlText w:val="%6."/>
      <w:lvlJc w:val="right"/>
      <w:pPr>
        <w:ind w:left="4357" w:hanging="180"/>
      </w:pPr>
    </w:lvl>
    <w:lvl w:ilvl="6" w:tplc="0410000F" w:tentative="1">
      <w:start w:val="1"/>
      <w:numFmt w:val="decimal"/>
      <w:lvlText w:val="%7."/>
      <w:lvlJc w:val="left"/>
      <w:pPr>
        <w:ind w:left="5077" w:hanging="360"/>
      </w:pPr>
    </w:lvl>
    <w:lvl w:ilvl="7" w:tplc="04100019" w:tentative="1">
      <w:start w:val="1"/>
      <w:numFmt w:val="lowerLetter"/>
      <w:lvlText w:val="%8."/>
      <w:lvlJc w:val="left"/>
      <w:pPr>
        <w:ind w:left="5797" w:hanging="360"/>
      </w:pPr>
    </w:lvl>
    <w:lvl w:ilvl="8" w:tplc="0410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1" w15:restartNumberingAfterBreak="0">
    <w:nsid w:val="56042FE1"/>
    <w:multiLevelType w:val="multilevel"/>
    <w:tmpl w:val="FC363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A565E29"/>
    <w:multiLevelType w:val="multilevel"/>
    <w:tmpl w:val="326E2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EB247F"/>
    <w:multiLevelType w:val="hybridMultilevel"/>
    <w:tmpl w:val="1C7C32D0"/>
    <w:lvl w:ilvl="0" w:tplc="DA405902">
      <w:numFmt w:val="bullet"/>
      <w:pStyle w:val="ELENCOul"/>
      <w:lvlText w:val="-"/>
      <w:lvlJc w:val="left"/>
      <w:pPr>
        <w:ind w:left="2520" w:hanging="360"/>
      </w:pPr>
      <w:rPr>
        <w:rFonts w:ascii="Manrope" w:eastAsiaTheme="minorHAnsi" w:hAnsi="Manrope" w:cs="Frank Ruhl Libre" w:hint="default"/>
      </w:rPr>
    </w:lvl>
    <w:lvl w:ilvl="1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4" w15:restartNumberingAfterBreak="0">
    <w:nsid w:val="71E81AAC"/>
    <w:multiLevelType w:val="hybridMultilevel"/>
    <w:tmpl w:val="F2D8FF26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C0812F7"/>
    <w:multiLevelType w:val="hybridMultilevel"/>
    <w:tmpl w:val="9C90EEB0"/>
    <w:lvl w:ilvl="0" w:tplc="87FA17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5"/>
  </w:num>
  <w:num w:numId="3">
    <w:abstractNumId w:val="7"/>
  </w:num>
  <w:num w:numId="4">
    <w:abstractNumId w:val="13"/>
  </w:num>
  <w:num w:numId="5">
    <w:abstractNumId w:val="8"/>
  </w:num>
  <w:num w:numId="6">
    <w:abstractNumId w:val="0"/>
  </w:num>
  <w:num w:numId="7">
    <w:abstractNumId w:val="3"/>
  </w:num>
  <w:num w:numId="8">
    <w:abstractNumId w:val="4"/>
  </w:num>
  <w:num w:numId="9">
    <w:abstractNumId w:val="1"/>
  </w:num>
  <w:num w:numId="10">
    <w:abstractNumId w:val="2"/>
  </w:num>
  <w:num w:numId="11">
    <w:abstractNumId w:val="10"/>
  </w:num>
  <w:num w:numId="12">
    <w:abstractNumId w:val="6"/>
  </w:num>
  <w:num w:numId="13">
    <w:abstractNumId w:val="14"/>
  </w:num>
  <w:num w:numId="14">
    <w:abstractNumId w:val="5"/>
  </w:num>
  <w:num w:numId="15">
    <w:abstractNumId w:val="11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proofState w:spelling="clean"/>
  <w:defaultTabStop w:val="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F9D"/>
    <w:rsid w:val="0002471E"/>
    <w:rsid w:val="000317D1"/>
    <w:rsid w:val="000438EC"/>
    <w:rsid w:val="000A2977"/>
    <w:rsid w:val="000B28D1"/>
    <w:rsid w:val="000B645F"/>
    <w:rsid w:val="000C7E89"/>
    <w:rsid w:val="000E2B4E"/>
    <w:rsid w:val="0010032B"/>
    <w:rsid w:val="001163F6"/>
    <w:rsid w:val="00123432"/>
    <w:rsid w:val="00136F3C"/>
    <w:rsid w:val="001551AD"/>
    <w:rsid w:val="0015690B"/>
    <w:rsid w:val="00164DC9"/>
    <w:rsid w:val="00170CD5"/>
    <w:rsid w:val="00182D0C"/>
    <w:rsid w:val="00193368"/>
    <w:rsid w:val="0019553C"/>
    <w:rsid w:val="001A29E6"/>
    <w:rsid w:val="001A69C5"/>
    <w:rsid w:val="001B349C"/>
    <w:rsid w:val="001B5033"/>
    <w:rsid w:val="001E53D3"/>
    <w:rsid w:val="001F0550"/>
    <w:rsid w:val="001F7EF0"/>
    <w:rsid w:val="00220E4E"/>
    <w:rsid w:val="0023074E"/>
    <w:rsid w:val="00242443"/>
    <w:rsid w:val="00255680"/>
    <w:rsid w:val="0026360C"/>
    <w:rsid w:val="002665ED"/>
    <w:rsid w:val="00266F56"/>
    <w:rsid w:val="00275926"/>
    <w:rsid w:val="00280A76"/>
    <w:rsid w:val="002A20E6"/>
    <w:rsid w:val="002B13B3"/>
    <w:rsid w:val="002B28FD"/>
    <w:rsid w:val="002B3513"/>
    <w:rsid w:val="002D1C4B"/>
    <w:rsid w:val="002D55D5"/>
    <w:rsid w:val="002F3687"/>
    <w:rsid w:val="00320188"/>
    <w:rsid w:val="00322693"/>
    <w:rsid w:val="003254D0"/>
    <w:rsid w:val="003300EC"/>
    <w:rsid w:val="00340324"/>
    <w:rsid w:val="00344A78"/>
    <w:rsid w:val="003568EE"/>
    <w:rsid w:val="0037620C"/>
    <w:rsid w:val="0038657B"/>
    <w:rsid w:val="00392536"/>
    <w:rsid w:val="00394E3D"/>
    <w:rsid w:val="003B582F"/>
    <w:rsid w:val="003C7F3C"/>
    <w:rsid w:val="003D4216"/>
    <w:rsid w:val="003E033E"/>
    <w:rsid w:val="004015E7"/>
    <w:rsid w:val="00425B9B"/>
    <w:rsid w:val="004646A6"/>
    <w:rsid w:val="00470437"/>
    <w:rsid w:val="004718F8"/>
    <w:rsid w:val="00475134"/>
    <w:rsid w:val="00481866"/>
    <w:rsid w:val="00484D9D"/>
    <w:rsid w:val="00492069"/>
    <w:rsid w:val="004C0448"/>
    <w:rsid w:val="004E02B9"/>
    <w:rsid w:val="004E4BEC"/>
    <w:rsid w:val="004E7AB7"/>
    <w:rsid w:val="0050640B"/>
    <w:rsid w:val="0051117E"/>
    <w:rsid w:val="00513F87"/>
    <w:rsid w:val="005273DB"/>
    <w:rsid w:val="00537FB1"/>
    <w:rsid w:val="00540635"/>
    <w:rsid w:val="00541756"/>
    <w:rsid w:val="00546E4F"/>
    <w:rsid w:val="00560129"/>
    <w:rsid w:val="0056076D"/>
    <w:rsid w:val="005752D3"/>
    <w:rsid w:val="00577769"/>
    <w:rsid w:val="005A72D6"/>
    <w:rsid w:val="006076D7"/>
    <w:rsid w:val="00625C13"/>
    <w:rsid w:val="006470BD"/>
    <w:rsid w:val="00655719"/>
    <w:rsid w:val="006559A2"/>
    <w:rsid w:val="0066002A"/>
    <w:rsid w:val="0066472D"/>
    <w:rsid w:val="0068288E"/>
    <w:rsid w:val="00692DDA"/>
    <w:rsid w:val="006B7C72"/>
    <w:rsid w:val="006C2FA9"/>
    <w:rsid w:val="006D7FE7"/>
    <w:rsid w:val="006E0663"/>
    <w:rsid w:val="006E38C9"/>
    <w:rsid w:val="006F2697"/>
    <w:rsid w:val="006F4204"/>
    <w:rsid w:val="006F653A"/>
    <w:rsid w:val="00700EE6"/>
    <w:rsid w:val="00705793"/>
    <w:rsid w:val="00736234"/>
    <w:rsid w:val="007515B7"/>
    <w:rsid w:val="00751AA7"/>
    <w:rsid w:val="007523DF"/>
    <w:rsid w:val="00757140"/>
    <w:rsid w:val="007679C9"/>
    <w:rsid w:val="007776B3"/>
    <w:rsid w:val="0079408A"/>
    <w:rsid w:val="007946F7"/>
    <w:rsid w:val="007B1A25"/>
    <w:rsid w:val="007C2D21"/>
    <w:rsid w:val="007C4B40"/>
    <w:rsid w:val="00802521"/>
    <w:rsid w:val="00820F78"/>
    <w:rsid w:val="008316C9"/>
    <w:rsid w:val="00835919"/>
    <w:rsid w:val="00846937"/>
    <w:rsid w:val="00853487"/>
    <w:rsid w:val="008B01AE"/>
    <w:rsid w:val="008D57AD"/>
    <w:rsid w:val="008D71F7"/>
    <w:rsid w:val="008E1C5E"/>
    <w:rsid w:val="008E7889"/>
    <w:rsid w:val="008E7E49"/>
    <w:rsid w:val="008F0234"/>
    <w:rsid w:val="008F5CE1"/>
    <w:rsid w:val="008F6EC1"/>
    <w:rsid w:val="00921EC9"/>
    <w:rsid w:val="00922C6C"/>
    <w:rsid w:val="009317CE"/>
    <w:rsid w:val="00941845"/>
    <w:rsid w:val="00952547"/>
    <w:rsid w:val="00961486"/>
    <w:rsid w:val="009653CF"/>
    <w:rsid w:val="0098053E"/>
    <w:rsid w:val="00986CD1"/>
    <w:rsid w:val="009A40CE"/>
    <w:rsid w:val="009A7113"/>
    <w:rsid w:val="009B3EBA"/>
    <w:rsid w:val="009C7D2E"/>
    <w:rsid w:val="009E0425"/>
    <w:rsid w:val="00A16C14"/>
    <w:rsid w:val="00A1700E"/>
    <w:rsid w:val="00A379E4"/>
    <w:rsid w:val="00A63FA4"/>
    <w:rsid w:val="00A772DB"/>
    <w:rsid w:val="00A8041A"/>
    <w:rsid w:val="00A871BE"/>
    <w:rsid w:val="00A93CA4"/>
    <w:rsid w:val="00A93F9D"/>
    <w:rsid w:val="00AA21D6"/>
    <w:rsid w:val="00AE68E2"/>
    <w:rsid w:val="00B01F29"/>
    <w:rsid w:val="00B06438"/>
    <w:rsid w:val="00B068CB"/>
    <w:rsid w:val="00B13E4C"/>
    <w:rsid w:val="00B157A3"/>
    <w:rsid w:val="00B535F6"/>
    <w:rsid w:val="00B6590E"/>
    <w:rsid w:val="00B842B5"/>
    <w:rsid w:val="00B84663"/>
    <w:rsid w:val="00B85AFA"/>
    <w:rsid w:val="00B9028F"/>
    <w:rsid w:val="00BC0295"/>
    <w:rsid w:val="00BD43B7"/>
    <w:rsid w:val="00BD5C1F"/>
    <w:rsid w:val="00BE4E89"/>
    <w:rsid w:val="00C001B2"/>
    <w:rsid w:val="00C01B8B"/>
    <w:rsid w:val="00C06114"/>
    <w:rsid w:val="00C12321"/>
    <w:rsid w:val="00C22282"/>
    <w:rsid w:val="00C3270F"/>
    <w:rsid w:val="00C338CC"/>
    <w:rsid w:val="00C3400C"/>
    <w:rsid w:val="00C41162"/>
    <w:rsid w:val="00C45008"/>
    <w:rsid w:val="00C65A55"/>
    <w:rsid w:val="00C75D9A"/>
    <w:rsid w:val="00C82F9D"/>
    <w:rsid w:val="00C902E8"/>
    <w:rsid w:val="00C944ED"/>
    <w:rsid w:val="00CE2189"/>
    <w:rsid w:val="00CF7AAA"/>
    <w:rsid w:val="00D1613B"/>
    <w:rsid w:val="00D22A38"/>
    <w:rsid w:val="00D4749A"/>
    <w:rsid w:val="00D47C83"/>
    <w:rsid w:val="00D632EE"/>
    <w:rsid w:val="00D7546B"/>
    <w:rsid w:val="00D91581"/>
    <w:rsid w:val="00DA0A78"/>
    <w:rsid w:val="00DB63D2"/>
    <w:rsid w:val="00DC3C4D"/>
    <w:rsid w:val="00DD23B6"/>
    <w:rsid w:val="00DD5C11"/>
    <w:rsid w:val="00DF354F"/>
    <w:rsid w:val="00DF3593"/>
    <w:rsid w:val="00DF50C1"/>
    <w:rsid w:val="00E177ED"/>
    <w:rsid w:val="00E263DF"/>
    <w:rsid w:val="00E314B5"/>
    <w:rsid w:val="00E43C70"/>
    <w:rsid w:val="00E537A1"/>
    <w:rsid w:val="00E57DAD"/>
    <w:rsid w:val="00E671C3"/>
    <w:rsid w:val="00E75CC2"/>
    <w:rsid w:val="00E84E31"/>
    <w:rsid w:val="00E85840"/>
    <w:rsid w:val="00E95D76"/>
    <w:rsid w:val="00EA2394"/>
    <w:rsid w:val="00EB2DFC"/>
    <w:rsid w:val="00ED4185"/>
    <w:rsid w:val="00ED5185"/>
    <w:rsid w:val="00ED7558"/>
    <w:rsid w:val="00EE6760"/>
    <w:rsid w:val="00EF50BE"/>
    <w:rsid w:val="00F502F8"/>
    <w:rsid w:val="00F74E6C"/>
    <w:rsid w:val="00F835B4"/>
    <w:rsid w:val="00F91CC9"/>
    <w:rsid w:val="00FA454A"/>
    <w:rsid w:val="00FB0E9D"/>
    <w:rsid w:val="00FB6037"/>
    <w:rsid w:val="00FE7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4ABC21"/>
  <w15:chartTrackingRefBased/>
  <w15:docId w15:val="{58E98EEC-64FC-4FCB-AC7E-AC429FA0A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523DF"/>
  </w:style>
  <w:style w:type="paragraph" w:styleId="Titolo1">
    <w:name w:val="heading 1"/>
    <w:basedOn w:val="Normale"/>
    <w:link w:val="Titolo1Carattere"/>
    <w:uiPriority w:val="9"/>
    <w:qFormat/>
    <w:rsid w:val="00C65A55"/>
    <w:pPr>
      <w:widowControl w:val="0"/>
      <w:autoSpaceDE w:val="0"/>
      <w:autoSpaceDN w:val="0"/>
      <w:spacing w:after="0" w:line="240" w:lineRule="auto"/>
      <w:ind w:left="120"/>
      <w:outlineLvl w:val="0"/>
    </w:pPr>
    <w:rPr>
      <w:rFonts w:ascii="Cambria" w:eastAsia="Cambria" w:hAnsi="Cambria" w:cs="Cambria"/>
      <w:b/>
      <w:bCs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93F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3F9D"/>
  </w:style>
  <w:style w:type="paragraph" w:styleId="Pidipagina">
    <w:name w:val="footer"/>
    <w:basedOn w:val="Normale"/>
    <w:link w:val="PidipaginaCarattere"/>
    <w:uiPriority w:val="99"/>
    <w:unhideWhenUsed/>
    <w:rsid w:val="00A93F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3F9D"/>
  </w:style>
  <w:style w:type="paragraph" w:customStyle="1" w:styleId="Body">
    <w:name w:val="_Body"/>
    <w:basedOn w:val="Normale"/>
    <w:qFormat/>
    <w:rsid w:val="00A63FA4"/>
    <w:pPr>
      <w:spacing w:after="0"/>
    </w:pPr>
    <w:rPr>
      <w:rFonts w:ascii="Manrope" w:hAnsi="Manrope" w:cs="Frank Ruhl Libre"/>
      <w:sz w:val="20"/>
      <w:szCs w:val="20"/>
    </w:rPr>
  </w:style>
  <w:style w:type="paragraph" w:customStyle="1" w:styleId="Footer">
    <w:name w:val="_Footer"/>
    <w:basedOn w:val="Normale"/>
    <w:qFormat/>
    <w:rsid w:val="005A72D6"/>
    <w:pPr>
      <w:tabs>
        <w:tab w:val="right" w:pos="9638"/>
      </w:tabs>
      <w:spacing w:after="0" w:line="240" w:lineRule="auto"/>
    </w:pPr>
    <w:rPr>
      <w:rFonts w:ascii="Manrope" w:hAnsi="Manrope" w:cstheme="majorHAnsi"/>
      <w:color w:val="102C53" w:themeColor="accent1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15690B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15690B"/>
    <w:rPr>
      <w:color w:val="605E5C"/>
      <w:shd w:val="clear" w:color="auto" w:fill="E1DFDD"/>
    </w:rPr>
  </w:style>
  <w:style w:type="character" w:customStyle="1" w:styleId="ui-provider">
    <w:name w:val="ui-provider"/>
    <w:basedOn w:val="Carpredefinitoparagrafo"/>
    <w:rsid w:val="008E1C5E"/>
  </w:style>
  <w:style w:type="paragraph" w:styleId="NormaleWeb">
    <w:name w:val="Normal (Web)"/>
    <w:basedOn w:val="Normale"/>
    <w:uiPriority w:val="99"/>
    <w:semiHidden/>
    <w:unhideWhenUsed/>
    <w:rsid w:val="008E1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bold">
    <w:name w:val="_bold"/>
    <w:basedOn w:val="Carpredefinitoparagrafo"/>
    <w:uiPriority w:val="1"/>
    <w:qFormat/>
    <w:rsid w:val="008F6EC1"/>
    <w:rPr>
      <w:rFonts w:ascii="Manrope" w:hAnsi="Manrope"/>
      <w:b/>
      <w:bCs/>
    </w:rPr>
  </w:style>
  <w:style w:type="paragraph" w:customStyle="1" w:styleId="BodySPAZIO">
    <w:name w:val="_Body_SPAZIO"/>
    <w:basedOn w:val="Body"/>
    <w:qFormat/>
    <w:rsid w:val="00A1700E"/>
    <w:pPr>
      <w:spacing w:after="200"/>
    </w:pPr>
    <w:rPr>
      <w:lang w:val="en-GB"/>
    </w:rPr>
  </w:style>
  <w:style w:type="paragraph" w:customStyle="1" w:styleId="titolo10">
    <w:name w:val="_titolo1"/>
    <w:basedOn w:val="BodySPAZIO"/>
    <w:next w:val="Body"/>
    <w:qFormat/>
    <w:rsid w:val="00EE6760"/>
    <w:rPr>
      <w:b/>
      <w:bCs/>
      <w:color w:val="102C53" w:themeColor="accent1"/>
      <w:sz w:val="40"/>
    </w:rPr>
  </w:style>
  <w:style w:type="paragraph" w:customStyle="1" w:styleId="Titolo2">
    <w:name w:val="_Titolo2"/>
    <w:basedOn w:val="titolo10"/>
    <w:next w:val="Body"/>
    <w:qFormat/>
    <w:rsid w:val="00EE6760"/>
    <w:pPr>
      <w:spacing w:before="400"/>
    </w:pPr>
    <w:rPr>
      <w:sz w:val="32"/>
    </w:rPr>
  </w:style>
  <w:style w:type="paragraph" w:customStyle="1" w:styleId="Titolo3">
    <w:name w:val="_Titolo3"/>
    <w:basedOn w:val="titolo10"/>
    <w:next w:val="Body"/>
    <w:qFormat/>
    <w:rsid w:val="00EE6760"/>
    <w:pPr>
      <w:spacing w:before="400"/>
    </w:pPr>
    <w:rPr>
      <w:sz w:val="24"/>
      <w:szCs w:val="14"/>
      <w:lang w:val="it-IT"/>
    </w:rPr>
  </w:style>
  <w:style w:type="paragraph" w:customStyle="1" w:styleId="ELENCOul">
    <w:name w:val="_ELENCO_ul"/>
    <w:basedOn w:val="BodySPAZIO"/>
    <w:qFormat/>
    <w:rsid w:val="009A40CE"/>
    <w:pPr>
      <w:numPr>
        <w:numId w:val="4"/>
      </w:numPr>
      <w:spacing w:after="0"/>
      <w:ind w:left="360"/>
    </w:pPr>
  </w:style>
  <w:style w:type="paragraph" w:customStyle="1" w:styleId="ELENCOol">
    <w:name w:val="_ELENCO_ol"/>
    <w:basedOn w:val="ELENCOul"/>
    <w:qFormat/>
    <w:rsid w:val="009A40CE"/>
    <w:pPr>
      <w:numPr>
        <w:numId w:val="5"/>
      </w:numPr>
      <w:ind w:left="360"/>
    </w:pPr>
  </w:style>
  <w:style w:type="paragraph" w:customStyle="1" w:styleId="ELENCOul2livello">
    <w:name w:val="_ELENCO_ul_2livello"/>
    <w:basedOn w:val="ELENCOul"/>
    <w:qFormat/>
    <w:rsid w:val="009A40CE"/>
    <w:pPr>
      <w:numPr>
        <w:ilvl w:val="1"/>
        <w:numId w:val="5"/>
      </w:numPr>
      <w:ind w:left="723"/>
    </w:pPr>
  </w:style>
  <w:style w:type="paragraph" w:customStyle="1" w:styleId="Titolo4">
    <w:name w:val="_Titolo4"/>
    <w:basedOn w:val="titolo10"/>
    <w:next w:val="Body"/>
    <w:qFormat/>
    <w:rsid w:val="006B7C72"/>
    <w:pPr>
      <w:spacing w:before="400"/>
    </w:pPr>
    <w:rPr>
      <w:caps/>
      <w:sz w:val="18"/>
      <w:szCs w:val="8"/>
      <w:lang w:val="it-IT"/>
    </w:rPr>
  </w:style>
  <w:style w:type="table" w:styleId="Grigliatabella">
    <w:name w:val="Table Grid"/>
    <w:basedOn w:val="Tabellanormale"/>
    <w:uiPriority w:val="39"/>
    <w:rsid w:val="00BC02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testatina">
    <w:name w:val="_TAB_testatina"/>
    <w:basedOn w:val="Body"/>
    <w:qFormat/>
    <w:rsid w:val="004E7AB7"/>
    <w:pPr>
      <w:spacing w:line="240" w:lineRule="auto"/>
      <w:jc w:val="right"/>
    </w:pPr>
    <w:rPr>
      <w:b/>
      <w:bCs/>
    </w:rPr>
  </w:style>
  <w:style w:type="paragraph" w:customStyle="1" w:styleId="TABbody">
    <w:name w:val="_TAB_body"/>
    <w:basedOn w:val="Body"/>
    <w:qFormat/>
    <w:rsid w:val="004E7AB7"/>
    <w:pPr>
      <w:spacing w:line="240" w:lineRule="auto"/>
    </w:pPr>
  </w:style>
  <w:style w:type="paragraph" w:customStyle="1" w:styleId="TABnote">
    <w:name w:val="_TAB_note"/>
    <w:basedOn w:val="Body"/>
    <w:qFormat/>
    <w:rsid w:val="00322693"/>
    <w:pPr>
      <w:spacing w:before="240" w:after="360"/>
    </w:pPr>
    <w:rPr>
      <w:color w:val="7F7F7F" w:themeColor="text1" w:themeTint="80"/>
      <w:sz w:val="16"/>
      <w:szCs w:val="16"/>
      <w:lang w:val="en-GB"/>
    </w:rPr>
  </w:style>
  <w:style w:type="paragraph" w:customStyle="1" w:styleId="spazio20">
    <w:name w:val="_spazio_20"/>
    <w:basedOn w:val="Normale"/>
    <w:rsid w:val="002F3687"/>
    <w:pPr>
      <w:spacing w:after="400" w:line="240" w:lineRule="auto"/>
    </w:pPr>
    <w:rPr>
      <w:rFonts w:ascii="Frank Ruhl Libre" w:hAnsi="Frank Ruhl Libre" w:cs="Frank Ruhl Libre"/>
    </w:rPr>
  </w:style>
  <w:style w:type="character" w:styleId="Testosegnaposto">
    <w:name w:val="Placeholder Text"/>
    <w:basedOn w:val="Carpredefinitoparagrafo"/>
    <w:uiPriority w:val="99"/>
    <w:semiHidden/>
    <w:rsid w:val="0038657B"/>
    <w:rPr>
      <w:color w:val="808080"/>
    </w:rPr>
  </w:style>
  <w:style w:type="paragraph" w:customStyle="1" w:styleId="FooterSX">
    <w:name w:val="_Footer_SX"/>
    <w:basedOn w:val="Normale"/>
    <w:qFormat/>
    <w:rsid w:val="000C7E89"/>
    <w:pPr>
      <w:spacing w:after="0" w:line="240" w:lineRule="auto"/>
    </w:pPr>
    <w:rPr>
      <w:rFonts w:ascii="Manrope" w:hAnsi="Manrope" w:cstheme="majorHAnsi"/>
      <w:color w:val="102C53" w:themeColor="accent1"/>
      <w:sz w:val="16"/>
      <w:szCs w:val="16"/>
    </w:rPr>
  </w:style>
  <w:style w:type="paragraph" w:customStyle="1" w:styleId="Data">
    <w:name w:val="_Data"/>
    <w:basedOn w:val="Body"/>
    <w:qFormat/>
    <w:rsid w:val="003254D0"/>
    <w:pPr>
      <w:spacing w:after="2760"/>
      <w:jc w:val="right"/>
    </w:pPr>
  </w:style>
  <w:style w:type="paragraph" w:styleId="Paragrafoelenco">
    <w:name w:val="List Paragraph"/>
    <w:basedOn w:val="Normale"/>
    <w:uiPriority w:val="34"/>
    <w:qFormat/>
    <w:rsid w:val="00266F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266F56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F50C1"/>
    <w:rPr>
      <w:color w:val="954F72" w:themeColor="followedHyperlink"/>
      <w:u w:val="single"/>
    </w:rPr>
  </w:style>
  <w:style w:type="character" w:styleId="Enfasicorsivo">
    <w:name w:val="Emphasis"/>
    <w:basedOn w:val="Carpredefinitoparagrafo"/>
    <w:uiPriority w:val="20"/>
    <w:qFormat/>
    <w:rsid w:val="0079408A"/>
    <w:rPr>
      <w:i/>
      <w:iCs/>
    </w:rPr>
  </w:style>
  <w:style w:type="character" w:customStyle="1" w:styleId="Titolo1Carattere">
    <w:name w:val="Titolo 1 Carattere"/>
    <w:basedOn w:val="Carpredefinitoparagrafo"/>
    <w:link w:val="Titolo1"/>
    <w:uiPriority w:val="9"/>
    <w:rsid w:val="00C65A55"/>
    <w:rPr>
      <w:rFonts w:ascii="Cambria" w:eastAsia="Cambria" w:hAnsi="Cambria" w:cs="Cambria"/>
      <w:b/>
      <w:bCs/>
      <w:lang w:eastAsia="it-IT" w:bidi="it-IT"/>
    </w:rPr>
  </w:style>
  <w:style w:type="paragraph" w:styleId="Corpotesto">
    <w:name w:val="Body Text"/>
    <w:basedOn w:val="Normale"/>
    <w:link w:val="CorpotestoCarattere"/>
    <w:uiPriority w:val="1"/>
    <w:unhideWhenUsed/>
    <w:qFormat/>
    <w:rsid w:val="00C65A55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lang w:eastAsia="it-IT"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C65A55"/>
    <w:rPr>
      <w:rFonts w:ascii="Cambria" w:eastAsia="Cambria" w:hAnsi="Cambria" w:cs="Cambria"/>
      <w:lang w:eastAsia="it-IT" w:bidi="it-IT"/>
    </w:rPr>
  </w:style>
  <w:style w:type="table" w:customStyle="1" w:styleId="TableNormal">
    <w:name w:val="Table Normal"/>
    <w:uiPriority w:val="2"/>
    <w:semiHidden/>
    <w:unhideWhenUsed/>
    <w:qFormat/>
    <w:rsid w:val="00182D0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182D0C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lang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96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8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0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Polimi_2024_manrope">
  <a:themeElements>
    <a:clrScheme name="polimi 2024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102C53"/>
      </a:accent1>
      <a:accent2>
        <a:srgbClr val="FF8C8C"/>
      </a:accent2>
      <a:accent3>
        <a:srgbClr val="AEDD00"/>
      </a:accent3>
      <a:accent4>
        <a:srgbClr val="4DC9FF"/>
      </a:accent4>
      <a:accent5>
        <a:srgbClr val="2CB7FF"/>
      </a:accent5>
      <a:accent6>
        <a:srgbClr val="0BA4FF"/>
      </a:accent6>
      <a:hlink>
        <a:srgbClr val="0563C1"/>
      </a:hlink>
      <a:folHlink>
        <a:srgbClr val="954F72"/>
      </a:folHlink>
    </a:clrScheme>
    <a:fontScheme name="Polimi_2024_Manrope">
      <a:majorFont>
        <a:latin typeface="Manrope"/>
        <a:ea typeface=""/>
        <a:cs typeface=""/>
      </a:majorFont>
      <a:minorFont>
        <a:latin typeface="Manrope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Polimi_2024_manrope" id="{F4E20072-344B-4FAF-A955-9560C773AA92}" vid="{82CBF29D-0F56-4C9B-BCD6-6E169D1744B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2024-07-30T00:00:00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6DFB553-9259-4465-A39A-4C6565F9A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Camilla Ghironi</dc:creator>
  <cp:keywords/>
  <dc:description/>
  <cp:lastModifiedBy>Laura</cp:lastModifiedBy>
  <cp:revision>7</cp:revision>
  <cp:lastPrinted>2024-03-05T15:14:00Z</cp:lastPrinted>
  <dcterms:created xsi:type="dcterms:W3CDTF">2025-07-26T09:53:00Z</dcterms:created>
  <dcterms:modified xsi:type="dcterms:W3CDTF">2025-07-26T10:06:00Z</dcterms:modified>
</cp:coreProperties>
</file>